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6C9EE43" w14:textId="77777777" w:rsidR="00C87A9F" w:rsidRPr="000E1B8F" w:rsidRDefault="00C87A9F" w:rsidP="00AC401A">
      <w:pPr>
        <w:pStyle w:val="kapitola"/>
        <w:spacing w:before="0" w:after="0"/>
      </w:pPr>
      <w:r>
        <w:t>Biologie</w:t>
      </w:r>
    </w:p>
    <w:p w14:paraId="7BC66411" w14:textId="77777777" w:rsidR="00C87A9F" w:rsidRDefault="00C87A9F" w:rsidP="00AC401A">
      <w:pPr>
        <w:pStyle w:val="kapitolka"/>
      </w:pPr>
      <w:r>
        <w:t>Charakteristika předmětu</w:t>
      </w:r>
    </w:p>
    <w:p w14:paraId="04F9D751" w14:textId="77777777" w:rsidR="00C87A9F" w:rsidRPr="000E1B8F" w:rsidRDefault="00C87A9F" w:rsidP="00AC401A">
      <w:pPr>
        <w:pStyle w:val="podkapitolka"/>
      </w:pPr>
      <w:r>
        <w:t xml:space="preserve">Obsahové, časové a organizační vymezení </w:t>
      </w:r>
    </w:p>
    <w:p w14:paraId="7FC5EAB4" w14:textId="77777777" w:rsidR="00C87A9F" w:rsidRPr="000E1B8F" w:rsidRDefault="00C87A9F" w:rsidP="00AC401A">
      <w:pPr>
        <w:pStyle w:val="textik"/>
      </w:pPr>
      <w:r>
        <w:t>Ve vyučování biologie</w:t>
      </w:r>
      <w:r w:rsidRPr="000E1B8F">
        <w:t xml:space="preserve"> získají žáci představu o podstatě života, o jeho rozmanitosti,</w:t>
      </w:r>
      <w:r>
        <w:t xml:space="preserve"> seznámí se se</w:t>
      </w:r>
      <w:r w:rsidRPr="000E1B8F">
        <w:t xml:space="preserve"> základy evoluce a základy biologického systému. Důraz je kladen na molekulovou a biochemickou podstatu života. Žáci též studují vzájemné vztahy mezi živou a neživou přírodou. Biologie přispívá k pochopení přírodních zákonitostí a vede k pochopení důležitosti ochrany životního prostředí.</w:t>
      </w:r>
    </w:p>
    <w:p w14:paraId="66CA0901" w14:textId="77777777" w:rsidR="00C87A9F" w:rsidRPr="000E1B8F" w:rsidRDefault="00C87A9F" w:rsidP="00AC401A">
      <w:pPr>
        <w:pStyle w:val="textik"/>
      </w:pPr>
    </w:p>
    <w:p w14:paraId="6FC850E3" w14:textId="77777777" w:rsidR="00C87A9F" w:rsidRPr="000E1B8F" w:rsidRDefault="00C87A9F" w:rsidP="00AC401A">
      <w:pPr>
        <w:pStyle w:val="textik"/>
      </w:pPr>
      <w:r w:rsidRPr="000E1B8F">
        <w:t>Ve vyučovacím předmětu se realizuje obsah vzdělávacího oboru Biologie RVP G a část oboru Výchova ke zdraví RVP G.</w:t>
      </w:r>
    </w:p>
    <w:p w14:paraId="72D41963" w14:textId="77777777" w:rsidR="00C87A9F" w:rsidRPr="000E1B8F" w:rsidRDefault="00C87A9F" w:rsidP="00AC401A">
      <w:pPr>
        <w:pStyle w:val="textik"/>
      </w:pPr>
      <w:r w:rsidRPr="000E1B8F">
        <w:t>Realizují se t</w:t>
      </w:r>
      <w:r w:rsidR="00640E7C">
        <w:t>e</w:t>
      </w:r>
      <w:r w:rsidRPr="000E1B8F">
        <w:t>matické okruhy těchto průřezových témat RVP G:</w:t>
      </w:r>
    </w:p>
    <w:p w14:paraId="4DDECDCB" w14:textId="77777777"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Oso</w:t>
      </w:r>
      <w:r>
        <w:t>bnostní a sociální výchova</w:t>
      </w:r>
    </w:p>
    <w:p w14:paraId="7789D50F" w14:textId="77777777"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>
        <w:t>Environmentální výchova</w:t>
      </w:r>
    </w:p>
    <w:p w14:paraId="7DBFAB5D" w14:textId="77777777"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Výchova k myšlení v evropských a</w:t>
      </w:r>
      <w:r>
        <w:t xml:space="preserve"> globálních souvislostech</w:t>
      </w:r>
    </w:p>
    <w:p w14:paraId="3D1E05FF" w14:textId="77777777" w:rsidR="00C87A9F" w:rsidRDefault="00C87A9F" w:rsidP="00AC401A">
      <w:pPr>
        <w:pStyle w:val="odrkatext"/>
        <w:numPr>
          <w:ilvl w:val="0"/>
          <w:numId w:val="3"/>
        </w:numPr>
        <w:ind w:left="681"/>
      </w:pPr>
      <w:r>
        <w:t>Mediální výchova</w:t>
      </w:r>
    </w:p>
    <w:p w14:paraId="7FBF035A" w14:textId="5E1C5BAB" w:rsidR="004141EF" w:rsidRPr="000E1B8F" w:rsidRDefault="004141EF" w:rsidP="00AC401A">
      <w:pPr>
        <w:pStyle w:val="odrkatext"/>
        <w:numPr>
          <w:ilvl w:val="0"/>
          <w:numId w:val="3"/>
        </w:numPr>
        <w:ind w:left="681"/>
      </w:pPr>
      <w:r>
        <w:t>Digitální výchova</w:t>
      </w:r>
    </w:p>
    <w:p w14:paraId="43D8E12D" w14:textId="77777777" w:rsidR="00C87A9F" w:rsidRPr="000E1B8F" w:rsidRDefault="00C87A9F" w:rsidP="00AC401A">
      <w:pPr>
        <w:pStyle w:val="textik"/>
      </w:pPr>
    </w:p>
    <w:p w14:paraId="72435782" w14:textId="77777777" w:rsidR="00C87A9F" w:rsidRDefault="00C87A9F" w:rsidP="00AC401A">
      <w:pPr>
        <w:pStyle w:val="textik"/>
      </w:pPr>
      <w:r w:rsidRPr="000E1B8F">
        <w:t>Pro výuku je k dispozici odborná učebna a laboratoř.</w:t>
      </w:r>
      <w:r>
        <w:t xml:space="preserve"> Na začátku každého školního roku jsou žáci poučeni o bezpečnosti a chování v učebně biologie a biologické laboratoři.</w:t>
      </w:r>
    </w:p>
    <w:p w14:paraId="1C81001A" w14:textId="7D277755" w:rsidR="00C87A9F" w:rsidRPr="000E1B8F" w:rsidRDefault="00C87A9F" w:rsidP="00704BD5">
      <w:pPr>
        <w:pStyle w:val="textik"/>
      </w:pPr>
      <w:r>
        <w:t>Vyučovací před</w:t>
      </w:r>
      <w:r w:rsidR="002200D8">
        <w:t>mět Biologie je dotován v prvním ročníku dvěma hodinami, ve druhém a třetím ročníku</w:t>
      </w:r>
      <w:r>
        <w:t xml:space="preserve"> třemi hodinami, ze kterých </w:t>
      </w:r>
      <w:r w:rsidRPr="000E1B8F">
        <w:t xml:space="preserve">je jedna hodina za </w:t>
      </w:r>
      <w:r>
        <w:t>týden</w:t>
      </w:r>
      <w:r w:rsidRPr="000E1B8F">
        <w:t xml:space="preserve"> vyčleněna na laboratorní cvičení, třída se</w:t>
      </w:r>
      <w:r>
        <w:t xml:space="preserve"> </w:t>
      </w:r>
      <w:r w:rsidRPr="000E1B8F">
        <w:t>dělí na skupiny.</w:t>
      </w:r>
      <w:r w:rsidR="00213287">
        <w:t xml:space="preserve"> </w:t>
      </w:r>
      <w:r w:rsidR="00213287" w:rsidRPr="00587B1F">
        <w:t xml:space="preserve">V laboratorním cvičení se studenti zdokonalují v práci s laboratorní technikou, a to nejen v mikroskopování trvalých preparátů, ale i </w:t>
      </w:r>
      <w:r w:rsidR="00CF12C8" w:rsidRPr="00587B1F">
        <w:t xml:space="preserve">v </w:t>
      </w:r>
      <w:r w:rsidR="00213287" w:rsidRPr="00587B1F">
        <w:t>přípravě nativních preparátů. Ve cvičeních je také kladen důraz na vyhledávání odborných informací z různých internetových zdrojů a odborné literatury, hledání souvislostí, analogie a rozdílnosti v biologii obratlovců a člověka.</w:t>
      </w:r>
      <w:r w:rsidR="00BB518B" w:rsidRPr="00587B1F">
        <w:t xml:space="preserve"> Samozřejmostí je přibližování důležitosti poznávání a využívání rostlin v životě člověka.</w:t>
      </w:r>
      <w:r w:rsidR="00213287" w:rsidRPr="00587B1F">
        <w:t xml:space="preserve"> Bližší klasifikace témat pro laboratorní cvičení specifikuj</w:t>
      </w:r>
      <w:r w:rsidR="00704BD5">
        <w:t>í přiložené</w:t>
      </w:r>
      <w:r w:rsidR="004470AF">
        <w:t xml:space="preserve"> tabulk</w:t>
      </w:r>
      <w:r w:rsidR="00704BD5">
        <w:t>y</w:t>
      </w:r>
      <w:r w:rsidR="004470AF">
        <w:t xml:space="preserve"> Cvičení z biologie</w:t>
      </w:r>
      <w:r w:rsidR="00BB518B" w:rsidRPr="00587B1F">
        <w:t xml:space="preserve"> pro druhý a třetí ročník.</w:t>
      </w:r>
    </w:p>
    <w:p w14:paraId="1BEDB240" w14:textId="06CC3B3C" w:rsidR="00C87A9F" w:rsidRDefault="00C87A9F" w:rsidP="00AC401A">
      <w:pPr>
        <w:pStyle w:val="textik"/>
      </w:pPr>
      <w:r w:rsidRPr="000E1B8F">
        <w:t>Na předmět navazuje volite</w:t>
      </w:r>
      <w:r>
        <w:t xml:space="preserve">lný předmět Seminář z biologie </w:t>
      </w:r>
      <w:r w:rsidRPr="000E1B8F">
        <w:t xml:space="preserve">pro </w:t>
      </w:r>
      <w:smartTag w:uri="urn:schemas-microsoft-com:office:smarttags" w:element="metricconverter">
        <w:smartTagPr>
          <w:attr w:name="ProductID" w:val="3. a"/>
        </w:smartTagPr>
        <w:r w:rsidRPr="000E1B8F">
          <w:t>3. a</w:t>
        </w:r>
      </w:smartTag>
      <w:r w:rsidR="0040130A">
        <w:t xml:space="preserve"> </w:t>
      </w:r>
      <w:r w:rsidRPr="000E1B8F">
        <w:t>4. ročník studia</w:t>
      </w:r>
      <w:r>
        <w:t xml:space="preserve">, septimu a oktávu. V maturitním ročníku je nabízen volitelný Blok Biologie s týdenní dotací dvě hodiny.  </w:t>
      </w:r>
    </w:p>
    <w:p w14:paraId="08DBFBB3" w14:textId="77777777" w:rsidR="00C87A9F" w:rsidRPr="000E1B8F" w:rsidRDefault="00C87A9F" w:rsidP="00AC401A">
      <w:pPr>
        <w:pStyle w:val="textik"/>
      </w:pPr>
      <w:r>
        <w:t xml:space="preserve">Výuka je doplňována prezentacemi, referáty a odborně zaměřenými exkurzemi. </w:t>
      </w:r>
      <w:r w:rsidRPr="000E1B8F">
        <w:t xml:space="preserve">Během studia se mohou žáci zapojit do biologické olympiády a Středoškolské odborné činnosti. </w:t>
      </w:r>
    </w:p>
    <w:p w14:paraId="7A53A936" w14:textId="77777777" w:rsidR="00C87A9F" w:rsidRPr="000E1B8F" w:rsidRDefault="00C87A9F" w:rsidP="00AC401A">
      <w:pPr>
        <w:pStyle w:val="textik"/>
      </w:pPr>
    </w:p>
    <w:p w14:paraId="768F7CBE" w14:textId="77777777" w:rsidR="00C87A9F" w:rsidRPr="00B414BE" w:rsidRDefault="00C87A9F" w:rsidP="00AC401A">
      <w:pPr>
        <w:pStyle w:val="textik"/>
      </w:pPr>
      <w:r w:rsidRPr="00B414BE">
        <w:lastRenderedPageBreak/>
        <w:t xml:space="preserve">Žák je veden k tomu, aby </w:t>
      </w:r>
      <w:r>
        <w:t xml:space="preserve">(se) </w:t>
      </w:r>
      <w:r w:rsidRPr="00B414BE">
        <w:t>zejména:</w:t>
      </w:r>
    </w:p>
    <w:p w14:paraId="79B1763D" w14:textId="77777777" w:rsidR="00C87A9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orientoval v základních formách živé a neživé přírody</w:t>
      </w:r>
    </w:p>
    <w:p w14:paraId="2811EDAF" w14:textId="77777777"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>
        <w:t xml:space="preserve">porozuměl </w:t>
      </w:r>
      <w:r w:rsidRPr="000E1B8F">
        <w:t>molekulové podstatě</w:t>
      </w:r>
      <w:r>
        <w:t xml:space="preserve"> životních </w:t>
      </w:r>
      <w:r w:rsidRPr="000E1B8F">
        <w:t>dějů</w:t>
      </w:r>
    </w:p>
    <w:p w14:paraId="52D81F3A" w14:textId="77777777"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chránil přírodu a životní prostředí</w:t>
      </w:r>
    </w:p>
    <w:p w14:paraId="4832C6F1" w14:textId="77777777"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chápal důsledky lidské činnosti na všechny f</w:t>
      </w:r>
      <w:r>
        <w:t xml:space="preserve">ormy živé i neživé přírody </w:t>
      </w:r>
    </w:p>
    <w:p w14:paraId="5F06E158" w14:textId="492A5304" w:rsidR="00C87A9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při provádění laboratorních cvičení spolupracoval ve skupině</w:t>
      </w:r>
      <w:r w:rsidR="00704BD5">
        <w:t xml:space="preserve"> a dodržoval bezpečnost práce</w:t>
      </w:r>
    </w:p>
    <w:p w14:paraId="722835D4" w14:textId="77777777" w:rsidR="00511FDA" w:rsidRDefault="00511FDA" w:rsidP="00AC401A">
      <w:pPr>
        <w:pStyle w:val="podkapitolka"/>
      </w:pPr>
    </w:p>
    <w:p w14:paraId="25FFC5FC" w14:textId="735DD7AE" w:rsidR="00C87A9F" w:rsidRPr="0027033C" w:rsidRDefault="00C87A9F" w:rsidP="00AC401A">
      <w:pPr>
        <w:pStyle w:val="podkapitolka"/>
      </w:pPr>
      <w:r w:rsidRPr="0027033C">
        <w:t>Výchovné a vzd</w:t>
      </w:r>
      <w:r w:rsidRPr="000E1B8F">
        <w:t>ě</w:t>
      </w:r>
      <w:r w:rsidRPr="0027033C">
        <w:t>lávací strategie</w:t>
      </w:r>
    </w:p>
    <w:p w14:paraId="605B264B" w14:textId="77777777" w:rsidR="00C87A9F" w:rsidRPr="000E1B8F" w:rsidRDefault="00C87A9F" w:rsidP="00B0293B">
      <w:pPr>
        <w:pStyle w:val="kompetence"/>
        <w:ind w:firstLine="0"/>
      </w:pPr>
      <w:r w:rsidRPr="000E1B8F">
        <w:t>Kompetence k učení</w:t>
      </w:r>
    </w:p>
    <w:p w14:paraId="23D8EB9B" w14:textId="77777777" w:rsidR="00C87A9F" w:rsidRDefault="00C87A9F" w:rsidP="00AC401A">
      <w:pPr>
        <w:pStyle w:val="textik"/>
      </w:pPr>
      <w:r>
        <w:t>Učitel:</w:t>
      </w:r>
    </w:p>
    <w:p w14:paraId="53D36369" w14:textId="77777777"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 xml:space="preserve">vede žáky k užívání vhodné literatury (atlasů, klíčů, encyklopedií …)  </w:t>
      </w:r>
    </w:p>
    <w:p w14:paraId="6F99A5A2" w14:textId="77777777"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vede žáky k rozvíjení schopností vyhledávat a zpracovávat informace</w:t>
      </w:r>
    </w:p>
    <w:p w14:paraId="747426AB" w14:textId="77777777"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motivuje k dalšímu studiu zadáváním problematických ú</w:t>
      </w:r>
      <w:r>
        <w:t xml:space="preserve">loh a jejich vypracování pomocí </w:t>
      </w:r>
      <w:r w:rsidRPr="000E1B8F">
        <w:t>odborné biologické literatury</w:t>
      </w:r>
    </w:p>
    <w:p w14:paraId="26FC60D7" w14:textId="77777777"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vede žáky ke hledání mezipředmětových vztahů</w:t>
      </w:r>
    </w:p>
    <w:p w14:paraId="3B1BCF2E" w14:textId="77777777"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průběžným hodnocením výsledků práce žáků jim umožňuje posoudit jejich pokroky při</w:t>
      </w:r>
      <w:r>
        <w:t xml:space="preserve"> </w:t>
      </w:r>
      <w:r w:rsidRPr="000E1B8F">
        <w:t>učení a vlastní přípravě</w:t>
      </w:r>
    </w:p>
    <w:p w14:paraId="34E7DE98" w14:textId="77777777" w:rsidR="00C87A9F" w:rsidRPr="00B414BE" w:rsidRDefault="00C87A9F" w:rsidP="00AC401A">
      <w:pPr>
        <w:pStyle w:val="kompetence"/>
      </w:pPr>
      <w:r w:rsidRPr="00B414BE">
        <w:t>Kompetence k řešení problémů</w:t>
      </w:r>
    </w:p>
    <w:p w14:paraId="3E53409D" w14:textId="77777777" w:rsidR="00C87A9F" w:rsidRDefault="00C87A9F" w:rsidP="00AC401A">
      <w:pPr>
        <w:pStyle w:val="textik"/>
      </w:pPr>
      <w:r w:rsidRPr="000E1B8F">
        <w:t>Učitel</w:t>
      </w:r>
      <w:r>
        <w:t>:</w:t>
      </w:r>
    </w:p>
    <w:p w14:paraId="1AE2A73F" w14:textId="77777777" w:rsidR="00C87A9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vede žáky, aby v průběhu studia biologie řešili projektové úkoly s důrazem na</w:t>
      </w:r>
      <w:r>
        <w:t xml:space="preserve"> </w:t>
      </w:r>
      <w:r w:rsidRPr="000E1B8F">
        <w:t>mezipředmětové vztahy</w:t>
      </w:r>
    </w:p>
    <w:p w14:paraId="0436D80F" w14:textId="77777777" w:rsidR="00C87A9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 rámci laboratorního cvičení vytváří situaci, kdy žáci analyzují, vytváří možná řešení, na</w:t>
      </w:r>
      <w:r>
        <w:t xml:space="preserve"> z</w:t>
      </w:r>
      <w:r w:rsidRPr="000E1B8F">
        <w:t>ákladě pozorování a dosavadních vědomostí zpracují zjištěné údaje a vyvodí závěry</w:t>
      </w:r>
    </w:p>
    <w:p w14:paraId="470B6575" w14:textId="77777777"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vede žáky při práci s přírodninami k pozorování charakteristických znaků, jejich určení a zařazení do systému</w:t>
      </w:r>
    </w:p>
    <w:p w14:paraId="1B400136" w14:textId="77777777" w:rsidR="00C87A9F" w:rsidRPr="00B414BE" w:rsidRDefault="00C87A9F" w:rsidP="00AC401A">
      <w:pPr>
        <w:pStyle w:val="kompetence"/>
      </w:pPr>
      <w:r w:rsidRPr="00B414BE">
        <w:t>Kompetence komunikativní</w:t>
      </w:r>
    </w:p>
    <w:p w14:paraId="017B47F1" w14:textId="77777777" w:rsidR="00C87A9F" w:rsidRDefault="00C87A9F" w:rsidP="00AC401A">
      <w:pPr>
        <w:pStyle w:val="textik"/>
      </w:pPr>
      <w:r w:rsidRPr="00B414BE">
        <w:t>Učitel</w:t>
      </w:r>
      <w:r>
        <w:t>:</w:t>
      </w:r>
    </w:p>
    <w:p w14:paraId="71839B6D" w14:textId="77777777"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vede žáky k tomu, aby kvalitně prezentovali své znalosti</w:t>
      </w:r>
    </w:p>
    <w:p w14:paraId="60EE8B40" w14:textId="77777777"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vyžadováním slovního komentáře upevňuje znalost odborných pojmů</w:t>
      </w:r>
      <w:r>
        <w:t xml:space="preserve"> </w:t>
      </w:r>
    </w:p>
    <w:p w14:paraId="3A60F5C9" w14:textId="77777777"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formou diskuze o daném problému rozvíjí schopnost žáků formulovat své myšlenky a vhodně argumentovat</w:t>
      </w:r>
    </w:p>
    <w:p w14:paraId="34C1EA33" w14:textId="77777777" w:rsidR="00C87A9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řízeným dialogem v hodinách vede žáky k umění vyslechnout jiné názory, reagovat na hodnocení druhých s akcentem na vzájemný respekt</w:t>
      </w:r>
      <w:r>
        <w:t xml:space="preserve"> </w:t>
      </w:r>
    </w:p>
    <w:p w14:paraId="3E3D5795" w14:textId="77777777" w:rsidR="00B0293B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zadáváním samostatné práce</w:t>
      </w:r>
      <w:r>
        <w:t xml:space="preserve"> </w:t>
      </w:r>
      <w:r w:rsidRPr="000E1B8F">
        <w:t xml:space="preserve">podporuje u žáků využívání multimédií </w:t>
      </w:r>
    </w:p>
    <w:p w14:paraId="0E4279A0" w14:textId="2AEF6D35" w:rsidR="00C87A9F" w:rsidRPr="000E1B8F" w:rsidRDefault="00C87A9F" w:rsidP="00B0293B">
      <w:pPr>
        <w:pStyle w:val="odrkatext"/>
        <w:tabs>
          <w:tab w:val="clear" w:pos="340"/>
        </w:tabs>
        <w:ind w:left="681" w:firstLine="0"/>
      </w:pPr>
      <w:r w:rsidRPr="000E1B8F">
        <w:t>při studiu</w:t>
      </w:r>
    </w:p>
    <w:p w14:paraId="2740B376" w14:textId="77777777" w:rsidR="00C87A9F" w:rsidRPr="00B414BE" w:rsidRDefault="00C87A9F" w:rsidP="00AC401A">
      <w:pPr>
        <w:pStyle w:val="kompetence"/>
      </w:pPr>
      <w:r w:rsidRPr="00B414BE">
        <w:lastRenderedPageBreak/>
        <w:t>Kompetence</w:t>
      </w:r>
      <w:r w:rsidRPr="000E1B8F">
        <w:rPr>
          <w:b w:val="0"/>
        </w:rPr>
        <w:t xml:space="preserve"> </w:t>
      </w:r>
      <w:r w:rsidRPr="00B414BE">
        <w:t>sociální a personální</w:t>
      </w:r>
    </w:p>
    <w:p w14:paraId="78318284" w14:textId="77777777" w:rsidR="00C87A9F" w:rsidRDefault="00C87A9F" w:rsidP="00AC401A">
      <w:pPr>
        <w:pStyle w:val="textik"/>
      </w:pPr>
      <w:r w:rsidRPr="00B414BE">
        <w:t>Učitel</w:t>
      </w:r>
      <w:r>
        <w:t>:</w:t>
      </w:r>
    </w:p>
    <w:p w14:paraId="1E68FB31" w14:textId="77777777"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>
        <w:t xml:space="preserve"> </w:t>
      </w:r>
      <w:r w:rsidRPr="000E1B8F">
        <w:t>zadává úkoly formou skupinové práce, vede tak žáky k respektování zájmu skupiny, k</w:t>
      </w:r>
      <w:r>
        <w:t> </w:t>
      </w:r>
      <w:r w:rsidRPr="000E1B8F">
        <w:t>týmové</w:t>
      </w:r>
      <w:r>
        <w:t xml:space="preserve"> </w:t>
      </w:r>
      <w:r w:rsidRPr="000E1B8F">
        <w:t xml:space="preserve">spolupráci a spoluzodpovědnosti </w:t>
      </w:r>
    </w:p>
    <w:p w14:paraId="3C793661" w14:textId="77777777" w:rsidR="00C87A9F" w:rsidRPr="00B414BE" w:rsidRDefault="00C87A9F" w:rsidP="00AC401A">
      <w:pPr>
        <w:pStyle w:val="kompetence"/>
      </w:pPr>
      <w:r w:rsidRPr="00B414BE">
        <w:t>Kompetence občanské</w:t>
      </w:r>
    </w:p>
    <w:p w14:paraId="11280E31" w14:textId="77777777" w:rsidR="00C87A9F" w:rsidRDefault="00C87A9F" w:rsidP="00AC401A">
      <w:pPr>
        <w:pStyle w:val="textik"/>
        <w:keepNext/>
      </w:pPr>
      <w:r w:rsidRPr="00B414BE">
        <w:t>Učitel</w:t>
      </w:r>
      <w:r>
        <w:t>:</w:t>
      </w:r>
    </w:p>
    <w:p w14:paraId="48B5374E" w14:textId="77777777"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dbá striktně na dodržování bezpečnosti práce v laboratoři, vede žáky k</w:t>
      </w:r>
      <w:r>
        <w:t> </w:t>
      </w:r>
      <w:r w:rsidRPr="000E1B8F">
        <w:t>zodpovědnosti za své</w:t>
      </w:r>
      <w:r>
        <w:t xml:space="preserve"> </w:t>
      </w:r>
      <w:r w:rsidRPr="000E1B8F">
        <w:t>zdraví i zdraví ostatních, zdůrazňuje zásady předlékařské pomoci v případě úrazu</w:t>
      </w:r>
    </w:p>
    <w:p w14:paraId="6B178C71" w14:textId="77777777" w:rsidR="00C87A9F" w:rsidRPr="000E1B8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vede žáky k dodržování pravidel slušného chování, k ochraně životního prostředí a přírody</w:t>
      </w:r>
    </w:p>
    <w:p w14:paraId="0173B47B" w14:textId="77777777" w:rsidR="00C87A9F" w:rsidRDefault="00C87A9F" w:rsidP="00AC401A">
      <w:pPr>
        <w:pStyle w:val="odrkatext"/>
        <w:numPr>
          <w:ilvl w:val="0"/>
          <w:numId w:val="3"/>
        </w:numPr>
        <w:ind w:left="681"/>
      </w:pPr>
      <w:r w:rsidRPr="000E1B8F">
        <w:t>důslednou kontrolou zadaných úkolů vede žáky k zodpovědnosti při plnění povinností</w:t>
      </w:r>
    </w:p>
    <w:p w14:paraId="6DB24104" w14:textId="77777777" w:rsidR="00C87A9F" w:rsidRPr="001F0FC9" w:rsidRDefault="00C87A9F" w:rsidP="00AC401A">
      <w:pPr>
        <w:pStyle w:val="kompetence"/>
      </w:pPr>
      <w:r w:rsidRPr="001F0FC9">
        <w:t xml:space="preserve">Kompetence k podnikavosti </w:t>
      </w:r>
    </w:p>
    <w:p w14:paraId="6A753395" w14:textId="77777777" w:rsidR="00C87A9F" w:rsidRPr="001F0FC9" w:rsidRDefault="00C87A9F" w:rsidP="00AC401A">
      <w:pPr>
        <w:pStyle w:val="textik"/>
      </w:pPr>
      <w:r w:rsidRPr="001F0FC9">
        <w:t>Učitel:</w:t>
      </w:r>
    </w:p>
    <w:p w14:paraId="2D48C228" w14:textId="77777777" w:rsidR="00C87A9F" w:rsidRPr="007B5957" w:rsidRDefault="00C87A9F" w:rsidP="00AC401A">
      <w:pPr>
        <w:pStyle w:val="odrkatext"/>
        <w:numPr>
          <w:ilvl w:val="0"/>
          <w:numId w:val="3"/>
        </w:numPr>
        <w:ind w:left="681"/>
      </w:pPr>
      <w:r w:rsidRPr="007B5957">
        <w:t xml:space="preserve">poskytuje studentům možnost vybírat si volitelné téma při zpracování referátů či studentských prací dle svých schopností a budoucího profesního zaměření </w:t>
      </w:r>
    </w:p>
    <w:p w14:paraId="5B4D4901" w14:textId="77777777" w:rsidR="00C87A9F" w:rsidRPr="007B5957" w:rsidRDefault="00C87A9F" w:rsidP="00AC401A">
      <w:pPr>
        <w:pStyle w:val="odrkatext"/>
        <w:numPr>
          <w:ilvl w:val="0"/>
          <w:numId w:val="3"/>
        </w:numPr>
        <w:ind w:left="681"/>
      </w:pPr>
      <w:r w:rsidRPr="007B5957">
        <w:t>zařazuje do výuky problémové úkoly, zejména při laboratorním cvičení, vyžadující samostatnost v rozhodování, dodržování laboratorního řádu a</w:t>
      </w:r>
      <w:r>
        <w:t> </w:t>
      </w:r>
      <w:r w:rsidRPr="007B5957">
        <w:t>používání OOP</w:t>
      </w:r>
    </w:p>
    <w:p w14:paraId="3EF6885A" w14:textId="77777777" w:rsidR="00C87A9F" w:rsidRDefault="00C87A9F" w:rsidP="00AC401A">
      <w:pPr>
        <w:pStyle w:val="odrkatext"/>
        <w:numPr>
          <w:ilvl w:val="0"/>
          <w:numId w:val="3"/>
        </w:numPr>
        <w:ind w:left="681"/>
      </w:pPr>
      <w:r w:rsidRPr="007B5957">
        <w:t>podporuje aktivní účast studentů na realizaci ekologie v praxi zejména tříděním odpadu na škole</w:t>
      </w:r>
    </w:p>
    <w:p w14:paraId="029A4DCA" w14:textId="77777777" w:rsidR="00511FDA" w:rsidRPr="00511FDA" w:rsidRDefault="00511FDA" w:rsidP="00511FDA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  <w:lang w:bidi="cs-CZ"/>
        </w:rPr>
      </w:pPr>
      <w:r w:rsidRPr="00511FDA">
        <w:rPr>
          <w:rFonts w:ascii="Book Antiqua" w:eastAsia="Book Antiqua" w:hAnsi="Book Antiqua" w:cs="Book Antiqua"/>
          <w:b/>
          <w:color w:val="000000"/>
          <w:lang w:bidi="cs-CZ"/>
        </w:rPr>
        <w:t>Kompetence</w:t>
      </w:r>
      <w:r w:rsidRPr="00511FDA">
        <w:rPr>
          <w:rFonts w:ascii="Book Antiqua" w:eastAsia="Book Antiqua" w:hAnsi="Book Antiqua" w:cs="Book Antiqua"/>
          <w:b/>
          <w:lang w:bidi="cs-CZ"/>
        </w:rPr>
        <w:t xml:space="preserve"> digitální</w:t>
      </w:r>
    </w:p>
    <w:p w14:paraId="74A6F6CD" w14:textId="77777777" w:rsidR="00511FDA" w:rsidRPr="00511FDA" w:rsidRDefault="00511FDA" w:rsidP="00511FDA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  <w:lang w:bidi="cs-CZ"/>
        </w:rPr>
      </w:pPr>
      <w:r w:rsidRPr="00511FDA">
        <w:rPr>
          <w:rFonts w:ascii="Book Antiqua" w:eastAsia="Book Antiqua" w:hAnsi="Book Antiqua" w:cs="Book Antiqua"/>
          <w:lang w:bidi="cs-CZ"/>
        </w:rPr>
        <w:t xml:space="preserve">Učitel vede </w:t>
      </w:r>
      <w:r w:rsidRPr="00511FDA">
        <w:rPr>
          <w:rFonts w:ascii="Book Antiqua" w:eastAsia="Book Antiqua" w:hAnsi="Book Antiqua" w:cs="Book Antiqua"/>
          <w:color w:val="000000"/>
          <w:lang w:bidi="cs-CZ"/>
        </w:rPr>
        <w:t>žáka</w:t>
      </w:r>
      <w:r w:rsidRPr="00511FDA">
        <w:rPr>
          <w:rFonts w:ascii="Book Antiqua" w:eastAsia="Book Antiqua" w:hAnsi="Book Antiqua" w:cs="Book Antiqua"/>
          <w:lang w:bidi="cs-CZ"/>
        </w:rPr>
        <w:t xml:space="preserve"> tak, že žák:</w:t>
      </w:r>
    </w:p>
    <w:p w14:paraId="44570E10" w14:textId="77777777" w:rsidR="00511FDA" w:rsidRPr="00511FDA" w:rsidRDefault="00511FDA" w:rsidP="00511FDA">
      <w:pPr>
        <w:pStyle w:val="odrkatext"/>
        <w:numPr>
          <w:ilvl w:val="0"/>
          <w:numId w:val="3"/>
        </w:numPr>
        <w:ind w:left="681"/>
      </w:pPr>
      <w:r w:rsidRPr="00511FDA">
        <w:t>ovládá potřebnou sadu digitálních zařízení, aplikací a služeb, využívá je při školní práci i při zapojení do veřejného života; digitální technologie a způsob jejich použití nastavuje a mění podle toho, jak se vyvíjejí dostupné možnosti a jak se mění jeho vlastní potřeby;</w:t>
      </w:r>
    </w:p>
    <w:p w14:paraId="5AC34278" w14:textId="77777777" w:rsidR="00511FDA" w:rsidRPr="00511FDA" w:rsidRDefault="00511FDA" w:rsidP="00511FDA">
      <w:pPr>
        <w:pStyle w:val="odrkatext"/>
        <w:numPr>
          <w:ilvl w:val="0"/>
          <w:numId w:val="3"/>
        </w:numPr>
        <w:ind w:left="681"/>
      </w:pPr>
      <w:r w:rsidRPr="00511FDA">
        <w:t>získává, posuzuje, spravuje, sdílí a sděluje data, informace a digitální obsah v různých formátech; k tomu volí efektivní postupy, strategie a způsoby, které odpovídají konkrétní situaci a účelu;</w:t>
      </w:r>
    </w:p>
    <w:p w14:paraId="0FD9DA73" w14:textId="77777777" w:rsidR="00511FDA" w:rsidRPr="00511FDA" w:rsidRDefault="00511FDA" w:rsidP="00511FDA">
      <w:pPr>
        <w:pStyle w:val="odrkatext"/>
        <w:numPr>
          <w:ilvl w:val="0"/>
          <w:numId w:val="3"/>
        </w:numPr>
        <w:ind w:left="681"/>
      </w:pPr>
      <w:r w:rsidRPr="00511FDA">
        <w:t>vytváří, vylepšuje a propojuje digitální obsah v různých formátech; vyjadřuje se za pomoci digitálních prostředků;</w:t>
      </w:r>
    </w:p>
    <w:p w14:paraId="339E33FC" w14:textId="77777777" w:rsidR="00511FDA" w:rsidRPr="00511FDA" w:rsidRDefault="00511FDA" w:rsidP="00511FDA">
      <w:pPr>
        <w:pStyle w:val="odrkatext"/>
        <w:numPr>
          <w:ilvl w:val="0"/>
          <w:numId w:val="3"/>
        </w:numPr>
        <w:ind w:left="681"/>
        <w:rPr>
          <w:rFonts w:eastAsia="Book Antiqua" w:cs="Book Antiqua"/>
          <w:lang w:bidi="cs-CZ"/>
        </w:rPr>
      </w:pPr>
      <w:r w:rsidRPr="00511FDA">
        <w:t>navrhuje prostřednictvím digitálních technologií taková řešení, která mu pomohou</w:t>
      </w:r>
      <w:r w:rsidRPr="00511FDA">
        <w:rPr>
          <w:rFonts w:eastAsia="Book Antiqua" w:cs="Book Antiqua"/>
          <w:lang w:bidi="cs-CZ"/>
        </w:rPr>
        <w:t xml:space="preserve"> vylepšit postupy či technologie; dokáže poradit s technickými problémy;</w:t>
      </w:r>
    </w:p>
    <w:p w14:paraId="573D2BF4" w14:textId="77777777" w:rsidR="00511FDA" w:rsidRPr="00511FDA" w:rsidRDefault="00511FDA" w:rsidP="00511FDA">
      <w:pPr>
        <w:pStyle w:val="odrkatext"/>
        <w:numPr>
          <w:ilvl w:val="0"/>
          <w:numId w:val="3"/>
        </w:numPr>
        <w:ind w:left="681"/>
      </w:pPr>
      <w:r w:rsidRPr="00511FDA">
        <w:t xml:space="preserve">vyrovnává se s proměnlivostí digitálních technologií a posuzuje, jak vývoj technologií ovlivňuje různé aspekty života jedince a společnosti a životní </w:t>
      </w:r>
      <w:r w:rsidRPr="00511FDA">
        <w:lastRenderedPageBreak/>
        <w:t>prostředí, zvažuje rizika a přínosy;</w:t>
      </w:r>
    </w:p>
    <w:p w14:paraId="60CC0E93" w14:textId="77777777" w:rsidR="00511FDA" w:rsidRPr="00511FDA" w:rsidRDefault="00511FDA" w:rsidP="00511FDA">
      <w:pPr>
        <w:pStyle w:val="odrkatext"/>
        <w:numPr>
          <w:ilvl w:val="0"/>
          <w:numId w:val="3"/>
        </w:numPr>
        <w:ind w:left="681"/>
      </w:pPr>
      <w:r w:rsidRPr="00511FDA">
        <w:t>předchází situacím ohrožujícím bezpečnost zařízení i dat, situacím ohrožujícím jeho tělesné a duševní zdraví; při spolupráci, komunikaci a sdílení informací v digitálním prostředí jedná eticky, s ohleduplností a respektem k druhým;</w:t>
      </w:r>
    </w:p>
    <w:p w14:paraId="0F57FC91" w14:textId="77777777" w:rsidR="00511FDA" w:rsidRPr="00511FDA" w:rsidRDefault="00511FDA" w:rsidP="00511FDA">
      <w:pPr>
        <w:pStyle w:val="odrkatext"/>
        <w:numPr>
          <w:ilvl w:val="0"/>
          <w:numId w:val="3"/>
        </w:numPr>
        <w:ind w:left="681"/>
        <w:rPr>
          <w:rFonts w:eastAsia="Book Antiqua" w:cs="Book Antiqua"/>
          <w:lang w:bidi="cs-CZ"/>
        </w:rPr>
      </w:pPr>
      <w:r w:rsidRPr="00511FDA">
        <w:t>využívá nástroje umělé inteligence k podpoře individualizovaného učení, procvičování</w:t>
      </w:r>
      <w:r w:rsidRPr="00511FDA">
        <w:rPr>
          <w:rFonts w:eastAsia="Book Antiqua" w:cs="Book Antiqua"/>
          <w:lang w:bidi="cs-CZ"/>
        </w:rPr>
        <w:t xml:space="preserve"> učiva a sledování pokroku v učení, k získání inspirace, návrhům textů nebo multimédií; ověřuje obsah vygenerovaný AI a přizpůsobuje ho zadání tak, aby reflektoval žákovy vlastní myšlenky a finální podoba práce žáka byla jeho originálním dílem.</w:t>
      </w:r>
    </w:p>
    <w:p w14:paraId="12D9A822" w14:textId="0BA5FD88" w:rsidR="00C87A9F" w:rsidRDefault="00C87A9F" w:rsidP="001B0038">
      <w:pPr>
        <w:pStyle w:val="kapitolka"/>
        <w:tabs>
          <w:tab w:val="left" w:pos="1785"/>
        </w:tabs>
        <w:snapToGrid w:val="0"/>
      </w:pPr>
      <w:r>
        <w:t xml:space="preserve"> </w:t>
      </w:r>
      <w:r w:rsidR="001B0038">
        <w:tab/>
      </w:r>
    </w:p>
    <w:p w14:paraId="4313E61C" w14:textId="77777777" w:rsidR="00C87A9F" w:rsidRDefault="00C87A9F" w:rsidP="00AC401A">
      <w:pPr>
        <w:pStyle w:val="kapitolka"/>
        <w:snapToGrid w:val="0"/>
      </w:pPr>
    </w:p>
    <w:p w14:paraId="6D6F9E21" w14:textId="77777777" w:rsidR="00C87A9F" w:rsidRDefault="00C87A9F" w:rsidP="00AC401A">
      <w:pPr>
        <w:pStyle w:val="kapitolka"/>
        <w:snapToGrid w:val="0"/>
      </w:pPr>
    </w:p>
    <w:p w14:paraId="6E124FA5" w14:textId="77777777" w:rsidR="001B0038" w:rsidRDefault="001B0038" w:rsidP="00AC401A">
      <w:pPr>
        <w:pStyle w:val="kapitolka"/>
        <w:snapToGrid w:val="0"/>
        <w:sectPr w:rsidR="001B0038" w:rsidSect="00640E7C">
          <w:headerReference w:type="default" r:id="rId8"/>
          <w:footerReference w:type="default" r:id="rId9"/>
          <w:footnotePr>
            <w:pos w:val="beneathText"/>
          </w:footnotePr>
          <w:pgSz w:w="11905" w:h="16837" w:code="9"/>
          <w:pgMar w:top="851" w:right="1406" w:bottom="851" w:left="1435" w:header="709" w:footer="709" w:gutter="0"/>
          <w:pgNumType w:start="127"/>
          <w:cols w:space="708"/>
          <w:docGrid w:linePitch="360"/>
        </w:sectPr>
      </w:pPr>
    </w:p>
    <w:p w14:paraId="4F86704A" w14:textId="77777777" w:rsidR="00C87A9F" w:rsidRDefault="00C87A9F" w:rsidP="00AC401A">
      <w:pPr>
        <w:pStyle w:val="kapitolka"/>
        <w:snapToGrid w:val="0"/>
      </w:pPr>
      <w:r>
        <w:lastRenderedPageBreak/>
        <w:t>Vzdělávací obsah</w:t>
      </w:r>
    </w:p>
    <w:tbl>
      <w:tblPr>
        <w:tblW w:w="19617" w:type="dxa"/>
        <w:tblInd w:w="-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"/>
        <w:gridCol w:w="5195"/>
        <w:gridCol w:w="5055"/>
        <w:gridCol w:w="4634"/>
        <w:gridCol w:w="4678"/>
      </w:tblGrid>
      <w:tr w:rsidR="00C87A9F" w14:paraId="441FCF34" w14:textId="77777777" w:rsidTr="0055204D">
        <w:trPr>
          <w:gridBefore w:val="1"/>
          <w:gridAfter w:val="1"/>
          <w:wBefore w:w="55" w:type="dxa"/>
          <w:wAfter w:w="4678" w:type="dxa"/>
        </w:trPr>
        <w:tc>
          <w:tcPr>
            <w:tcW w:w="14884" w:type="dxa"/>
            <w:gridSpan w:val="3"/>
            <w:tcBorders>
              <w:bottom w:val="single" w:sz="4" w:space="0" w:color="auto"/>
            </w:tcBorders>
          </w:tcPr>
          <w:p w14:paraId="738EB0C1" w14:textId="77777777" w:rsidR="00C87A9F" w:rsidRDefault="00C87A9F" w:rsidP="008F3B5D">
            <w:pPr>
              <w:pStyle w:val="kapitolkaosnovy"/>
              <w:tabs>
                <w:tab w:val="right" w:pos="14742"/>
              </w:tabs>
            </w:pPr>
            <w:r>
              <w:t>Biologie</w:t>
            </w:r>
            <w:r>
              <w:tab/>
            </w:r>
            <w:r w:rsidR="008F3B5D">
              <w:t>1. ročník čtyřletého</w:t>
            </w:r>
            <w:r>
              <w:t xml:space="preserve"> gymnázia</w:t>
            </w:r>
          </w:p>
        </w:tc>
      </w:tr>
      <w:tr w:rsidR="00C87A9F" w14:paraId="031D6B05" w14:textId="77777777" w:rsidTr="0055204D">
        <w:trPr>
          <w:gridBefore w:val="1"/>
          <w:gridAfter w:val="1"/>
          <w:wBefore w:w="55" w:type="dxa"/>
          <w:wAfter w:w="4678" w:type="dxa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D7BC" w14:textId="77777777" w:rsidR="00C87A9F" w:rsidRDefault="00C87A9F" w:rsidP="0094246D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6BCCF29A" w14:textId="77777777" w:rsidR="00C87A9F" w:rsidRDefault="00C87A9F" w:rsidP="0094246D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FDB3" w14:textId="77777777" w:rsidR="00C87A9F" w:rsidRDefault="00C87A9F" w:rsidP="0094246D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88A54" w14:textId="77777777" w:rsidR="00C87A9F" w:rsidRDefault="00C87A9F" w:rsidP="0094246D">
            <w:pPr>
              <w:pStyle w:val="tabulkanadpis"/>
              <w:snapToGrid w:val="0"/>
            </w:pPr>
            <w:r>
              <w:t>Mezipředmětové vztahy,</w:t>
            </w:r>
          </w:p>
          <w:p w14:paraId="26CF8B3D" w14:textId="77777777" w:rsidR="00C87A9F" w:rsidRDefault="00C87A9F" w:rsidP="0094246D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87A9F" w14:paraId="6E416C1D" w14:textId="77777777" w:rsidTr="0055204D">
        <w:trPr>
          <w:gridBefore w:val="1"/>
          <w:gridAfter w:val="1"/>
          <w:wBefore w:w="55" w:type="dxa"/>
          <w:wAfter w:w="4678" w:type="dxa"/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59B6" w14:textId="45AD6CCF" w:rsidR="00C87A9F" w:rsidRPr="00BD679D" w:rsidRDefault="00C87A9F" w:rsidP="0094246D">
            <w:pPr>
              <w:pStyle w:val="tabulkaoddl"/>
              <w:snapToGrid w:val="0"/>
              <w:rPr>
                <w:caps/>
              </w:rPr>
            </w:pPr>
            <w:r w:rsidRPr="00BD679D">
              <w:rPr>
                <w:caps/>
              </w:rPr>
              <w:t>Obecná biologie</w:t>
            </w:r>
            <w:r w:rsidR="004141EF">
              <w:rPr>
                <w:caps/>
              </w:rPr>
              <w:t>, BIOLOGIE VIRŮ A PROKARYOT</w:t>
            </w:r>
          </w:p>
        </w:tc>
      </w:tr>
      <w:tr w:rsidR="00C87A9F" w14:paraId="74BEC3E6" w14:textId="77777777" w:rsidTr="00B0293B">
        <w:trPr>
          <w:gridBefore w:val="1"/>
          <w:gridAfter w:val="1"/>
          <w:wBefore w:w="55" w:type="dxa"/>
          <w:wAfter w:w="4678" w:type="dxa"/>
          <w:trHeight w:val="3103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92F0" w14:textId="77777777" w:rsidR="00C87A9F" w:rsidRDefault="00C87A9F" w:rsidP="007D470A">
            <w:pPr>
              <w:pStyle w:val="odrka"/>
            </w:pPr>
            <w:r>
              <w:t>charakterizuje vědní obor biologie</w:t>
            </w:r>
          </w:p>
          <w:p w14:paraId="755AEB82" w14:textId="77777777" w:rsidR="00C87A9F" w:rsidRDefault="00C87A9F" w:rsidP="007D470A">
            <w:pPr>
              <w:pStyle w:val="odrka"/>
            </w:pPr>
            <w:r>
              <w:t xml:space="preserve">chápe základní životní projevy jako obecné vlastnosti živých organismů, </w:t>
            </w:r>
            <w:r w:rsidRPr="00386381">
              <w:t>objasní</w:t>
            </w:r>
            <w:r>
              <w:t xml:space="preserve"> rozdíly mezi živými a neživými soustavami</w:t>
            </w:r>
          </w:p>
          <w:p w14:paraId="6AFEB78B" w14:textId="77777777" w:rsidR="00590034" w:rsidRDefault="00590034" w:rsidP="00590034">
            <w:pPr>
              <w:pStyle w:val="odrka"/>
            </w:pPr>
            <w:r>
              <w:t>používá základní ekologické pojmy</w:t>
            </w:r>
          </w:p>
          <w:p w14:paraId="7803E392" w14:textId="77777777" w:rsidR="00C87A9F" w:rsidRDefault="00C87A9F" w:rsidP="007D470A">
            <w:pPr>
              <w:pStyle w:val="odrka"/>
            </w:pPr>
            <w:r>
              <w:t>seřadí organismy od nejjednodušších forem po nejsložitější do základních taxonomických jednotek</w:t>
            </w:r>
          </w:p>
          <w:p w14:paraId="483E4536" w14:textId="77777777" w:rsidR="00590034" w:rsidRPr="00C44478" w:rsidRDefault="00590034" w:rsidP="00590034">
            <w:pPr>
              <w:pStyle w:val="odrka"/>
            </w:pPr>
            <w:r>
              <w:t>c</w:t>
            </w:r>
            <w:r w:rsidRPr="00C44478">
              <w:t>harakterizuje, objasní a zdůvodní hlavní globální problémy, správně argumentuje</w:t>
            </w:r>
            <w:r>
              <w:t xml:space="preserve"> a hledá</w:t>
            </w:r>
            <w:r w:rsidRPr="00C44478">
              <w:t xml:space="preserve"> řešení</w:t>
            </w:r>
          </w:p>
          <w:p w14:paraId="3C09D0C4" w14:textId="77777777" w:rsidR="00590034" w:rsidRDefault="00590034" w:rsidP="00590034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B077" w14:textId="2EDECF19" w:rsidR="00C87A9F" w:rsidRDefault="00C87A9F" w:rsidP="007D470A">
            <w:pPr>
              <w:pStyle w:val="odrka"/>
            </w:pPr>
            <w:r>
              <w:t xml:space="preserve">biologie jako přírodní věda, historie a současnost </w:t>
            </w:r>
          </w:p>
          <w:p w14:paraId="4C70A716" w14:textId="77777777" w:rsidR="00C87A9F" w:rsidRDefault="00C87A9F" w:rsidP="007B7FE0">
            <w:pPr>
              <w:pStyle w:val="odrka"/>
            </w:pPr>
            <w:r>
              <w:t>živá a neživá příroda</w:t>
            </w:r>
          </w:p>
          <w:p w14:paraId="18C6D960" w14:textId="77777777" w:rsidR="00C87A9F" w:rsidRDefault="00C87A9F" w:rsidP="007D470A">
            <w:pPr>
              <w:pStyle w:val="odrka"/>
            </w:pPr>
            <w:r>
              <w:t>obecné vlastnosti živých organismů</w:t>
            </w:r>
          </w:p>
          <w:p w14:paraId="118FB3F8" w14:textId="3A8A88FB" w:rsidR="00590034" w:rsidRDefault="00590034" w:rsidP="007D470A">
            <w:pPr>
              <w:pStyle w:val="odrka"/>
            </w:pPr>
            <w:r>
              <w:t>vztahy mezi organismy, ekologie</w:t>
            </w:r>
          </w:p>
          <w:p w14:paraId="7D2B2FD6" w14:textId="4C566086" w:rsidR="001608FB" w:rsidRDefault="001608FB" w:rsidP="001608FB">
            <w:pPr>
              <w:pStyle w:val="odrka"/>
            </w:pPr>
            <w:r>
              <w:t>biosféra a její členění, ekosystém</w:t>
            </w:r>
          </w:p>
          <w:p w14:paraId="50A95046" w14:textId="77777777" w:rsidR="00590034" w:rsidRDefault="00590034" w:rsidP="00590034">
            <w:pPr>
              <w:pStyle w:val="odrka"/>
            </w:pPr>
            <w:r>
              <w:t>základní taxonomie organismů (domény a říše)</w:t>
            </w:r>
          </w:p>
          <w:p w14:paraId="7CD723D1" w14:textId="77777777" w:rsidR="001608FB" w:rsidRDefault="001608FB" w:rsidP="001608FB">
            <w:pPr>
              <w:pStyle w:val="odrka"/>
            </w:pPr>
            <w:r>
              <w:t>ochrana a tvorba životního prostředí v ČR</w:t>
            </w:r>
          </w:p>
          <w:p w14:paraId="16ACC5C1" w14:textId="64860B86" w:rsidR="001608FB" w:rsidRDefault="001608FB" w:rsidP="001608FB">
            <w:pPr>
              <w:pStyle w:val="odrka"/>
            </w:pPr>
            <w:r>
              <w:t>globální problémy lidstva</w:t>
            </w:r>
          </w:p>
          <w:p w14:paraId="38C06EE0" w14:textId="77777777" w:rsidR="00C87A9F" w:rsidRDefault="00C87A9F" w:rsidP="00590034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67A8" w14:textId="77777777"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PT VMEGS</w:t>
            </w:r>
          </w:p>
          <w:p w14:paraId="12178189" w14:textId="77777777"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Žijeme v Evropě</w:t>
            </w:r>
          </w:p>
          <w:p w14:paraId="2AD10EA8" w14:textId="412EA141" w:rsidR="00C87A9F" w:rsidRPr="00C15111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Cs/>
              </w:rPr>
            </w:pPr>
            <w:r w:rsidRPr="00C15111">
              <w:rPr>
                <w:b w:val="0"/>
                <w:iCs/>
              </w:rPr>
              <w:t>(světově významní reprezentanti biologických věd, integrováno do učiva historie biologie)</w:t>
            </w:r>
          </w:p>
          <w:p w14:paraId="312C0B1D" w14:textId="77777777" w:rsidR="00C87A9F" w:rsidRPr="0002662B" w:rsidRDefault="00C87A9F" w:rsidP="0002662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</w:p>
          <w:p w14:paraId="191A015E" w14:textId="77777777" w:rsidR="001608FB" w:rsidRPr="0002662B" w:rsidRDefault="001608FB" w:rsidP="001608F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PT EV</w:t>
            </w:r>
          </w:p>
          <w:p w14:paraId="177E3B8A" w14:textId="7C710201" w:rsidR="001608FB" w:rsidRPr="001608FB" w:rsidRDefault="001608FB" w:rsidP="001608F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Problematika vztahů organismů a prostředí</w:t>
            </w:r>
          </w:p>
          <w:p w14:paraId="60BECAEA" w14:textId="4D402394" w:rsidR="001608FB" w:rsidRDefault="001608FB" w:rsidP="001608FB">
            <w:pPr>
              <w:pStyle w:val="tabulkamezi"/>
              <w:snapToGrid w:val="0"/>
              <w:spacing w:line="240" w:lineRule="auto"/>
              <w:rPr>
                <w:b w:val="0"/>
                <w:iCs/>
              </w:rPr>
            </w:pPr>
            <w:r w:rsidRPr="001608FB">
              <w:rPr>
                <w:b w:val="0"/>
                <w:iCs/>
              </w:rPr>
              <w:t>(ekosystém otevřený živý systém, integrováno do učiva)</w:t>
            </w:r>
          </w:p>
          <w:p w14:paraId="421B83D0" w14:textId="77777777" w:rsidR="001608FB" w:rsidRDefault="001608FB" w:rsidP="001608F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Životní prostředí ČR</w:t>
            </w:r>
          </w:p>
          <w:p w14:paraId="349CA64B" w14:textId="043A120F" w:rsidR="001608FB" w:rsidRPr="001608FB" w:rsidRDefault="001608FB" w:rsidP="001608FB">
            <w:pPr>
              <w:pStyle w:val="tabulkamezi"/>
              <w:snapToGrid w:val="0"/>
              <w:spacing w:line="240" w:lineRule="auto"/>
              <w:rPr>
                <w:b w:val="0"/>
                <w:iCs/>
              </w:rPr>
            </w:pPr>
            <w:r w:rsidRPr="001608FB">
              <w:rPr>
                <w:b w:val="0"/>
                <w:iCs/>
              </w:rPr>
              <w:t>(přírodní prostředí vyškovského regionu</w:t>
            </w:r>
            <w:r>
              <w:rPr>
                <w:b w:val="0"/>
                <w:iCs/>
              </w:rPr>
              <w:t>, projekt</w:t>
            </w:r>
            <w:r w:rsidRPr="001608FB">
              <w:rPr>
                <w:b w:val="0"/>
                <w:iCs/>
              </w:rPr>
              <w:t>)</w:t>
            </w:r>
          </w:p>
          <w:p w14:paraId="01B32757" w14:textId="02A86AB3" w:rsidR="00C87A9F" w:rsidRDefault="00C87A9F" w:rsidP="0094246D">
            <w:pPr>
              <w:pStyle w:val="odrrkaPT"/>
              <w:numPr>
                <w:ilvl w:val="0"/>
                <w:numId w:val="0"/>
              </w:numPr>
            </w:pPr>
          </w:p>
          <w:p w14:paraId="50F8D2E0" w14:textId="77777777" w:rsidR="00C87A9F" w:rsidRPr="00492A18" w:rsidRDefault="00C87A9F" w:rsidP="0094246D">
            <w:pPr>
              <w:pStyle w:val="odrrkaPT"/>
              <w:numPr>
                <w:ilvl w:val="0"/>
                <w:numId w:val="0"/>
              </w:numPr>
            </w:pPr>
            <w:r w:rsidRPr="00DC6746">
              <w:rPr>
                <w:b/>
              </w:rPr>
              <w:t>ZE</w:t>
            </w:r>
            <w:r>
              <w:t xml:space="preserve"> – </w:t>
            </w:r>
            <w:r w:rsidRPr="00C15111">
              <w:rPr>
                <w:i/>
                <w:iCs/>
              </w:rPr>
              <w:t>regionální geografie, významní biologové</w:t>
            </w:r>
          </w:p>
        </w:tc>
      </w:tr>
      <w:tr w:rsidR="00FB4CA2" w14:paraId="321E49BF" w14:textId="77777777" w:rsidTr="0055204D">
        <w:trPr>
          <w:gridBefore w:val="1"/>
          <w:gridAfter w:val="1"/>
          <w:wBefore w:w="55" w:type="dxa"/>
          <w:wAfter w:w="4678" w:type="dxa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4C98" w14:textId="77777777" w:rsidR="00FB4CA2" w:rsidRDefault="00FB4CA2" w:rsidP="00FB4CA2">
            <w:pPr>
              <w:pStyle w:val="odrka"/>
            </w:pPr>
            <w:r>
              <w:t>charakterizuje viry jako nebuněčné soustavy</w:t>
            </w:r>
          </w:p>
          <w:p w14:paraId="4D542FDF" w14:textId="77777777" w:rsidR="00FB4CA2" w:rsidRDefault="00FB4CA2" w:rsidP="00FB4CA2">
            <w:pPr>
              <w:pStyle w:val="odrka"/>
            </w:pPr>
            <w:r>
              <w:t>popíše stavbu virů, pojmenuje typy virů</w:t>
            </w:r>
          </w:p>
          <w:p w14:paraId="31BD50E2" w14:textId="77777777" w:rsidR="00FB4CA2" w:rsidRDefault="00FB4CA2" w:rsidP="00FB4CA2">
            <w:pPr>
              <w:pStyle w:val="odrka"/>
            </w:pPr>
            <w:r>
              <w:t>objasní metabolismus a životní strategii virové částice bakteriofága a retrovirů</w:t>
            </w:r>
          </w:p>
          <w:p w14:paraId="46D4C3E5" w14:textId="77777777" w:rsidR="00FB4CA2" w:rsidRDefault="00FB4CA2" w:rsidP="00FB4CA2">
            <w:pPr>
              <w:pStyle w:val="odrka"/>
            </w:pPr>
            <w:r>
              <w:t xml:space="preserve">rozlišuje viroidy a </w:t>
            </w:r>
            <w:proofErr w:type="spellStart"/>
            <w:r>
              <w:t>priony</w:t>
            </w:r>
            <w:proofErr w:type="spellEnd"/>
          </w:p>
          <w:p w14:paraId="50B001B8" w14:textId="6B6C0134" w:rsidR="00FB4CA2" w:rsidRDefault="00FB4CA2" w:rsidP="00FB4CA2">
            <w:pPr>
              <w:pStyle w:val="odrka"/>
            </w:pPr>
            <w:r>
              <w:t>uplatní informace o metodách prevence a léčby virových onemocnění z dostupných informačních zdrojů jako internet, televize, tisk, ordinace lékaře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5616" w14:textId="77777777" w:rsidR="00590034" w:rsidRDefault="00590034" w:rsidP="00FB4CA2">
            <w:pPr>
              <w:pStyle w:val="odrka"/>
            </w:pPr>
            <w:r>
              <w:t>nebuněčné organismy</w:t>
            </w:r>
          </w:p>
          <w:p w14:paraId="5A13806E" w14:textId="5067D453" w:rsidR="00FB4CA2" w:rsidRDefault="00FB4CA2" w:rsidP="00FB4CA2">
            <w:pPr>
              <w:pStyle w:val="odrka"/>
            </w:pPr>
            <w:r>
              <w:t>stavba a funkce virů</w:t>
            </w:r>
          </w:p>
          <w:p w14:paraId="3932F366" w14:textId="77777777" w:rsidR="00FB4CA2" w:rsidRDefault="00FB4CA2" w:rsidP="00FB4CA2">
            <w:pPr>
              <w:pStyle w:val="odrka"/>
            </w:pPr>
            <w:r>
              <w:t>rozmnožování a životní cyklus virů</w:t>
            </w:r>
          </w:p>
          <w:p w14:paraId="53324691" w14:textId="72B0580F" w:rsidR="00FB4CA2" w:rsidRDefault="00FB4CA2" w:rsidP="00FB4CA2">
            <w:pPr>
              <w:pStyle w:val="odrka"/>
            </w:pPr>
            <w:r>
              <w:t>virová onemocnění, jejich prevence a léčba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50B3" w14:textId="77777777" w:rsidR="00FB4CA2" w:rsidRDefault="00FB4CA2" w:rsidP="00FB4CA2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5926A4E3" w14:textId="77777777" w:rsidR="00FB4CA2" w:rsidRDefault="00FB4CA2" w:rsidP="00FB4CA2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3A908BB5" w14:textId="77777777" w:rsidR="00FB4CA2" w:rsidRDefault="00FB4CA2" w:rsidP="00FB4CA2">
            <w:pPr>
              <w:pStyle w:val="tabulkamezi"/>
              <w:snapToGrid w:val="0"/>
              <w:spacing w:line="240" w:lineRule="auto"/>
              <w:rPr>
                <w:b w:val="0"/>
                <w:iCs/>
              </w:rPr>
            </w:pPr>
            <w:r w:rsidRPr="00C15111">
              <w:rPr>
                <w:b w:val="0"/>
                <w:iCs/>
              </w:rPr>
              <w:t>(jak rozvíjet zdravý a bezpečný životní styl, pohlavní choroby, virus HIV, diskuze)</w:t>
            </w:r>
          </w:p>
          <w:p w14:paraId="7F234673" w14:textId="77777777" w:rsidR="00C15111" w:rsidRPr="00C15111" w:rsidRDefault="00C15111" w:rsidP="00FB4CA2">
            <w:pPr>
              <w:pStyle w:val="tabulkamezi"/>
              <w:snapToGrid w:val="0"/>
              <w:spacing w:line="240" w:lineRule="auto"/>
              <w:rPr>
                <w:b w:val="0"/>
                <w:iCs/>
              </w:rPr>
            </w:pPr>
          </w:p>
          <w:p w14:paraId="564C602A" w14:textId="1DAFE8BB" w:rsidR="00FB4CA2" w:rsidRPr="0002662B" w:rsidRDefault="00FB4CA2" w:rsidP="00FB4CA2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 xml:space="preserve">Seberegulace, organizační dovednosti. </w:t>
            </w:r>
            <w:r w:rsidR="00C15111" w:rsidRPr="0002662B">
              <w:rPr>
                <w:i w:val="0"/>
              </w:rPr>
              <w:t>E</w:t>
            </w:r>
            <w:r w:rsidRPr="0002662B">
              <w:rPr>
                <w:i w:val="0"/>
              </w:rPr>
              <w:t>fektivní řešení problémů</w:t>
            </w:r>
          </w:p>
          <w:p w14:paraId="4B121B0D" w14:textId="77777777" w:rsidR="00FB4CA2" w:rsidRPr="00C15111" w:rsidRDefault="00FB4CA2" w:rsidP="00FB4CA2">
            <w:pPr>
              <w:pStyle w:val="tabulkamezi"/>
              <w:snapToGrid w:val="0"/>
              <w:spacing w:line="240" w:lineRule="auto"/>
              <w:rPr>
                <w:b w:val="0"/>
                <w:iCs/>
              </w:rPr>
            </w:pPr>
            <w:r w:rsidRPr="00C15111">
              <w:rPr>
                <w:b w:val="0"/>
                <w:iCs/>
              </w:rPr>
              <w:t xml:space="preserve">(péče o sebe sama, relaxace, aktivní pohyb a celková péče o vlastní zdraví jako prevence bakteriálních a virových onemocnění; diskuze, reklama) </w:t>
            </w:r>
          </w:p>
          <w:p w14:paraId="10A49BDD" w14:textId="77777777" w:rsidR="00FB4CA2" w:rsidRDefault="00FB4CA2" w:rsidP="00FB4CA2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</w:p>
          <w:p w14:paraId="5E6A6129" w14:textId="15FC3478" w:rsidR="00FB4CA2" w:rsidRPr="00F169B4" w:rsidRDefault="00FB4CA2" w:rsidP="00FB4CA2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</w:t>
            </w:r>
            <w:r w:rsidRPr="00C15111">
              <w:rPr>
                <w:b w:val="0"/>
                <w:iCs/>
              </w:rPr>
              <w:t>mimoevropské regiony, Afrika</w:t>
            </w:r>
          </w:p>
        </w:tc>
      </w:tr>
      <w:tr w:rsidR="00FB4CA2" w14:paraId="5C4D9C5A" w14:textId="77777777" w:rsidTr="0055204D">
        <w:trPr>
          <w:gridBefore w:val="1"/>
          <w:gridAfter w:val="1"/>
          <w:wBefore w:w="55" w:type="dxa"/>
          <w:wAfter w:w="4678" w:type="dxa"/>
          <w:trHeight w:val="126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35D4" w14:textId="77777777" w:rsidR="0055204D" w:rsidRDefault="0055204D" w:rsidP="0055204D">
            <w:pPr>
              <w:pStyle w:val="odrka"/>
            </w:pPr>
            <w:r>
              <w:lastRenderedPageBreak/>
              <w:t xml:space="preserve">interpretuje údaje a vztahy ve struktuře a funkcích jednotlivých organel </w:t>
            </w:r>
            <w:proofErr w:type="spellStart"/>
            <w:r>
              <w:t>prokaryot</w:t>
            </w:r>
            <w:proofErr w:type="spellEnd"/>
            <w:r>
              <w:t xml:space="preserve">, charakterizuje životní projevy bakterií a sinic  </w:t>
            </w:r>
          </w:p>
          <w:p w14:paraId="393DD870" w14:textId="4C272F45" w:rsidR="0055204D" w:rsidRDefault="0055204D" w:rsidP="0055204D">
            <w:pPr>
              <w:pStyle w:val="odrka"/>
            </w:pPr>
            <w:r>
              <w:t>diskutuje na konkrétních příkladech pozitivní a negativní význam bakterií z</w:t>
            </w:r>
            <w:r w:rsidR="00C15111">
              <w:t> </w:t>
            </w:r>
            <w:r>
              <w:t>hlediska ekologického, zdravotního a hospodářského</w:t>
            </w:r>
          </w:p>
          <w:p w14:paraId="2FB2318F" w14:textId="14A51309" w:rsidR="00FB4CA2" w:rsidRDefault="0055204D" w:rsidP="0055204D">
            <w:pPr>
              <w:pStyle w:val="odrka"/>
            </w:pPr>
            <w:r>
              <w:t>vybaví si základní bakteriální onemocnění, navrhne prevenci a zhodnotí možnosti léčby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42AAB" w14:textId="77777777" w:rsidR="0055204D" w:rsidRDefault="0055204D" w:rsidP="0055204D">
            <w:pPr>
              <w:pStyle w:val="odrka"/>
            </w:pPr>
            <w:r>
              <w:t>stavba a funkce prokaryotní buňky</w:t>
            </w:r>
          </w:p>
          <w:p w14:paraId="0035BD77" w14:textId="77777777" w:rsidR="0055204D" w:rsidRDefault="0055204D" w:rsidP="0055204D">
            <w:pPr>
              <w:pStyle w:val="odrka"/>
            </w:pPr>
            <w:r>
              <w:t>buňka bakterií a sinic</w:t>
            </w:r>
          </w:p>
          <w:p w14:paraId="28B21B74" w14:textId="77777777" w:rsidR="0055204D" w:rsidRDefault="0055204D" w:rsidP="0055204D">
            <w:pPr>
              <w:pStyle w:val="odrka"/>
            </w:pPr>
            <w:r>
              <w:t xml:space="preserve">fyziologie </w:t>
            </w:r>
            <w:proofErr w:type="spellStart"/>
            <w:r>
              <w:t>prokaryot</w:t>
            </w:r>
            <w:proofErr w:type="spellEnd"/>
          </w:p>
          <w:p w14:paraId="53D404D6" w14:textId="77777777" w:rsidR="0055204D" w:rsidRDefault="0055204D" w:rsidP="0055204D">
            <w:pPr>
              <w:pStyle w:val="odrka"/>
            </w:pPr>
            <w:r>
              <w:t xml:space="preserve">systematika </w:t>
            </w:r>
            <w:proofErr w:type="spellStart"/>
            <w:r>
              <w:t>prokaryot</w:t>
            </w:r>
            <w:proofErr w:type="spellEnd"/>
          </w:p>
          <w:p w14:paraId="07CA69DA" w14:textId="77777777" w:rsidR="0055204D" w:rsidRDefault="0055204D" w:rsidP="0055204D">
            <w:pPr>
              <w:pStyle w:val="odrka"/>
            </w:pPr>
            <w:r>
              <w:t xml:space="preserve">hospodářský a ekologický význam </w:t>
            </w:r>
            <w:proofErr w:type="spellStart"/>
            <w:r>
              <w:t>prokaryot</w:t>
            </w:r>
            <w:proofErr w:type="spellEnd"/>
          </w:p>
          <w:p w14:paraId="4D1F4A26" w14:textId="7B4B7714" w:rsidR="00FB4CA2" w:rsidRDefault="0055204D" w:rsidP="0055204D">
            <w:pPr>
              <w:pStyle w:val="odrka"/>
            </w:pPr>
            <w:r>
              <w:t>bakteriální choroby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A33A" w14:textId="77777777" w:rsidR="0055204D" w:rsidRPr="00C15111" w:rsidRDefault="0055204D" w:rsidP="0055204D">
            <w:pPr>
              <w:pStyle w:val="tabulkamezi"/>
              <w:rPr>
                <w:i w:val="0"/>
                <w:iCs/>
              </w:rPr>
            </w:pPr>
            <w:r w:rsidRPr="00C15111">
              <w:rPr>
                <w:i w:val="0"/>
                <w:iCs/>
              </w:rPr>
              <w:t>PT OSV</w:t>
            </w:r>
          </w:p>
          <w:p w14:paraId="5907AFF6" w14:textId="77777777" w:rsidR="0055204D" w:rsidRPr="00C15111" w:rsidRDefault="0055204D" w:rsidP="0055204D">
            <w:pPr>
              <w:pStyle w:val="tabulkamezi"/>
              <w:rPr>
                <w:i w:val="0"/>
                <w:iCs/>
              </w:rPr>
            </w:pPr>
            <w:r w:rsidRPr="00C15111">
              <w:rPr>
                <w:i w:val="0"/>
                <w:iCs/>
              </w:rPr>
              <w:t>Poznávání a rozvoj vlastní osobnosti</w:t>
            </w:r>
          </w:p>
          <w:p w14:paraId="16F65154" w14:textId="77777777" w:rsidR="0055204D" w:rsidRPr="00C15111" w:rsidRDefault="0055204D" w:rsidP="0055204D">
            <w:pPr>
              <w:pStyle w:val="tabulkamezi"/>
              <w:rPr>
                <w:b w:val="0"/>
                <w:bCs/>
              </w:rPr>
            </w:pPr>
            <w:r w:rsidRPr="00C15111">
              <w:rPr>
                <w:b w:val="0"/>
                <w:bCs/>
              </w:rPr>
              <w:t>(jak rozvíjet zdravý a bezpečný životní styl, bakteriální choroby a jejich přenos, referáty, diskuze)</w:t>
            </w:r>
          </w:p>
          <w:p w14:paraId="029AB8A5" w14:textId="77777777" w:rsidR="0055204D" w:rsidRPr="0055204D" w:rsidRDefault="0055204D" w:rsidP="0055204D">
            <w:pPr>
              <w:pStyle w:val="tabulkamezi"/>
            </w:pPr>
          </w:p>
          <w:p w14:paraId="04AA3D1B" w14:textId="77777777" w:rsidR="0055204D" w:rsidRPr="00C15111" w:rsidRDefault="0055204D" w:rsidP="0055204D">
            <w:pPr>
              <w:pStyle w:val="tabulkamezi"/>
              <w:rPr>
                <w:i w:val="0"/>
                <w:iCs/>
              </w:rPr>
            </w:pPr>
            <w:r w:rsidRPr="00C15111">
              <w:rPr>
                <w:i w:val="0"/>
                <w:iCs/>
              </w:rPr>
              <w:t>PT EV</w:t>
            </w:r>
          </w:p>
          <w:p w14:paraId="11F6D9E7" w14:textId="77777777" w:rsidR="0055204D" w:rsidRPr="00C15111" w:rsidRDefault="0055204D" w:rsidP="0055204D">
            <w:pPr>
              <w:pStyle w:val="tabulkamezi"/>
              <w:rPr>
                <w:i w:val="0"/>
                <w:iCs/>
              </w:rPr>
            </w:pPr>
            <w:r w:rsidRPr="00C15111">
              <w:rPr>
                <w:i w:val="0"/>
                <w:iCs/>
              </w:rPr>
              <w:t>Problematika vztahů organismu a prostředí</w:t>
            </w:r>
          </w:p>
          <w:p w14:paraId="46123A04" w14:textId="77777777" w:rsidR="0055204D" w:rsidRPr="00C15111" w:rsidRDefault="0055204D" w:rsidP="0055204D">
            <w:pPr>
              <w:pStyle w:val="tabulkamezi"/>
              <w:rPr>
                <w:b w:val="0"/>
                <w:bCs/>
              </w:rPr>
            </w:pPr>
            <w:r w:rsidRPr="00C15111">
              <w:rPr>
                <w:b w:val="0"/>
                <w:bCs/>
              </w:rPr>
              <w:t>(negativní vliv sinic – vodní květ, diskuze)</w:t>
            </w:r>
          </w:p>
          <w:p w14:paraId="44488481" w14:textId="2DD1114E" w:rsidR="0055204D" w:rsidRPr="00C15111" w:rsidRDefault="0055204D" w:rsidP="0055204D">
            <w:pPr>
              <w:pStyle w:val="tabulkamezi"/>
              <w:rPr>
                <w:b w:val="0"/>
                <w:bCs/>
              </w:rPr>
            </w:pPr>
            <w:r w:rsidRPr="00C15111">
              <w:rPr>
                <w:b w:val="0"/>
                <w:bCs/>
              </w:rPr>
              <w:t>(autotrofie sinic – význam jejich fotosyntézy pro vývoj  aerobních organismů v</w:t>
            </w:r>
            <w:r w:rsidR="00C15111">
              <w:rPr>
                <w:b w:val="0"/>
                <w:bCs/>
              </w:rPr>
              <w:t> </w:t>
            </w:r>
            <w:r w:rsidRPr="00C15111">
              <w:rPr>
                <w:b w:val="0"/>
                <w:bCs/>
              </w:rPr>
              <w:t>počátcích života na Zemi, diskuze)</w:t>
            </w:r>
          </w:p>
          <w:p w14:paraId="2D103151" w14:textId="77777777" w:rsidR="0055204D" w:rsidRPr="0055204D" w:rsidRDefault="0055204D" w:rsidP="0055204D">
            <w:pPr>
              <w:pStyle w:val="tabulkamezi"/>
            </w:pPr>
          </w:p>
          <w:p w14:paraId="094CA474" w14:textId="00A44F01" w:rsidR="00FB4CA2" w:rsidRPr="00590034" w:rsidRDefault="0055204D" w:rsidP="00590034">
            <w:pPr>
              <w:pStyle w:val="tabulkamezi"/>
            </w:pPr>
            <w:r w:rsidRPr="0055204D">
              <w:t>A</w:t>
            </w:r>
            <w:r w:rsidR="001E4233">
              <w:t>J</w:t>
            </w:r>
            <w:r w:rsidRPr="0055204D">
              <w:t xml:space="preserve"> – nemoci</w:t>
            </w:r>
          </w:p>
        </w:tc>
      </w:tr>
      <w:tr w:rsidR="00FB4CA2" w14:paraId="093B2949" w14:textId="77777777" w:rsidTr="0055204D">
        <w:trPr>
          <w:gridBefore w:val="1"/>
          <w:gridAfter w:val="1"/>
          <w:wBefore w:w="55" w:type="dxa"/>
          <w:wAfter w:w="4678" w:type="dxa"/>
          <w:trHeight w:val="445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41AF6" w14:textId="77777777" w:rsidR="00FB4CA2" w:rsidRPr="00BD679D" w:rsidRDefault="00FB4CA2" w:rsidP="00FB4CA2">
            <w:pPr>
              <w:pStyle w:val="tabulkamezi"/>
              <w:snapToGrid w:val="0"/>
              <w:jc w:val="center"/>
              <w:rPr>
                <w:caps/>
                <w:sz w:val="24"/>
              </w:rPr>
            </w:pPr>
            <w:r w:rsidRPr="00BD679D">
              <w:rPr>
                <w:caps/>
                <w:sz w:val="24"/>
              </w:rPr>
              <w:t>Biologie rostlin</w:t>
            </w:r>
          </w:p>
        </w:tc>
      </w:tr>
      <w:tr w:rsidR="00FB4CA2" w14:paraId="542DCC9D" w14:textId="77777777" w:rsidTr="0055204D">
        <w:trPr>
          <w:gridBefore w:val="1"/>
          <w:gridAfter w:val="1"/>
          <w:wBefore w:w="55" w:type="dxa"/>
          <w:wAfter w:w="4678" w:type="dxa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87CC" w14:textId="77777777" w:rsidR="00FB4CA2" w:rsidRDefault="00FB4CA2" w:rsidP="00FB4CA2">
            <w:pPr>
              <w:pStyle w:val="odrka"/>
            </w:pPr>
            <w:r>
              <w:t>popíše a vysvětlí strukturu a funkci jednotlivých organel rostlinné buňky</w:t>
            </w:r>
          </w:p>
          <w:p w14:paraId="78857260" w14:textId="509AA05F" w:rsidR="00FB4CA2" w:rsidRDefault="00FB4CA2" w:rsidP="00FB4CA2">
            <w:pPr>
              <w:pStyle w:val="odrka"/>
            </w:pPr>
            <w:r>
              <w:t>definuje základní rostlinná pletiva</w:t>
            </w:r>
            <w:r w:rsidR="00D61B43">
              <w:t xml:space="preserve"> a </w:t>
            </w:r>
            <w:r>
              <w:t>orgán</w:t>
            </w:r>
            <w:r w:rsidR="00D61B43">
              <w:t>y</w:t>
            </w:r>
            <w:r>
              <w:t xml:space="preserve"> </w:t>
            </w:r>
          </w:p>
          <w:p w14:paraId="3281C1D7" w14:textId="0C585FAA" w:rsidR="00FB4CA2" w:rsidRDefault="00FB4CA2" w:rsidP="00FB4CA2">
            <w:pPr>
              <w:pStyle w:val="odrka"/>
            </w:pPr>
            <w:r>
              <w:t>vysvětlí rozdíly v</w:t>
            </w:r>
            <w:r w:rsidR="00C15111">
              <w:t> </w:t>
            </w:r>
            <w:r>
              <w:t>anatomii a morfologii rostlin stélkatých</w:t>
            </w:r>
            <w:r w:rsidR="00F93246">
              <w:t>, výtrusných a cévnatých</w:t>
            </w:r>
          </w:p>
          <w:p w14:paraId="36F61D6A" w14:textId="77777777" w:rsidR="00FB4CA2" w:rsidRDefault="00FB4CA2" w:rsidP="00FB4CA2">
            <w:pPr>
              <w:pStyle w:val="odrka"/>
            </w:pPr>
            <w:r>
              <w:t>objasní charakteristické životní pochody rostlin, rozmnožování, výživu a dýchání rostlin, fotosyntézu, vyloží rostliny jako primární producenty biomasy</w:t>
            </w:r>
          </w:p>
          <w:p w14:paraId="1AD329DA" w14:textId="77777777" w:rsidR="00FB4CA2" w:rsidRDefault="00FB4CA2" w:rsidP="00FB4CA2">
            <w:pPr>
              <w:pStyle w:val="odrka"/>
            </w:pPr>
            <w:r>
              <w:t xml:space="preserve">rozčlení rostlinnou říši do systému, používá taxony říše, podříše, oddělení, třída, čeleď </w:t>
            </w:r>
          </w:p>
          <w:p w14:paraId="06529759" w14:textId="68EB704F" w:rsidR="00FB4CA2" w:rsidRDefault="00FB4CA2" w:rsidP="00FB4CA2">
            <w:pPr>
              <w:pStyle w:val="odrka"/>
            </w:pPr>
            <w:r>
              <w:t>určí typické druhy</w:t>
            </w:r>
            <w:r w:rsidR="00874558">
              <w:t xml:space="preserve"> výtrusných rostlin,</w:t>
            </w:r>
            <w:r w:rsidR="0055204D">
              <w:t xml:space="preserve"> jehličnanů</w:t>
            </w:r>
            <w:r>
              <w:t xml:space="preserve"> i významné cizokrajné </w:t>
            </w:r>
            <w:r w:rsidR="0055204D">
              <w:t>nahosemenné rostliny</w:t>
            </w:r>
          </w:p>
          <w:p w14:paraId="36149B15" w14:textId="32DAB5CF" w:rsidR="0092634B" w:rsidRPr="00C44478" w:rsidRDefault="0092634B" w:rsidP="0092634B">
            <w:pPr>
              <w:pStyle w:val="odrka"/>
            </w:pPr>
            <w:r>
              <w:t xml:space="preserve">používá v rámci botaniky základní ekologické pojmy </w:t>
            </w:r>
          </w:p>
          <w:p w14:paraId="4F8E343E" w14:textId="5D6AF995" w:rsidR="0092634B" w:rsidRDefault="0092634B" w:rsidP="0092634B">
            <w:pPr>
              <w:pStyle w:val="odrka"/>
            </w:pPr>
            <w:r>
              <w:t>o</w:t>
            </w:r>
            <w:r w:rsidRPr="00C44478">
              <w:t>bjasňuje základní ekologické vztahy</w:t>
            </w:r>
            <w:r>
              <w:t xml:space="preserve"> rostlinných společenstev</w:t>
            </w:r>
          </w:p>
          <w:p w14:paraId="75E04DAA" w14:textId="24A18F77" w:rsidR="0092634B" w:rsidRDefault="0092634B" w:rsidP="00F93246">
            <w:pPr>
              <w:pStyle w:val="odrka"/>
            </w:pPr>
            <w:r>
              <w:t>z</w:t>
            </w:r>
            <w:r w:rsidRPr="00C44478">
              <w:t>hodnotí rostliny jako primární producenty biomasy</w:t>
            </w:r>
          </w:p>
          <w:p w14:paraId="31F94878" w14:textId="06D37E9F" w:rsidR="0092634B" w:rsidRDefault="0092634B" w:rsidP="00F93246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E6E1" w14:textId="77777777" w:rsidR="00FB4CA2" w:rsidRDefault="00FB4CA2" w:rsidP="00FB4CA2">
            <w:pPr>
              <w:pStyle w:val="odrka"/>
            </w:pPr>
            <w:r>
              <w:t>stavba a funkce eukaryotní rostlinné buňky</w:t>
            </w:r>
          </w:p>
          <w:p w14:paraId="046F23ED" w14:textId="77777777" w:rsidR="00FB4CA2" w:rsidRDefault="00FB4CA2" w:rsidP="00FB4CA2">
            <w:pPr>
              <w:pStyle w:val="odrka"/>
            </w:pPr>
            <w:r>
              <w:t>anatomie, histologie, morfologie a organologie rostlin</w:t>
            </w:r>
          </w:p>
          <w:p w14:paraId="36C1FAF0" w14:textId="77777777" w:rsidR="00FB4CA2" w:rsidRDefault="00FB4CA2" w:rsidP="00FB4CA2">
            <w:pPr>
              <w:pStyle w:val="odrka"/>
            </w:pPr>
            <w:r>
              <w:t>fyziologie rostlin</w:t>
            </w:r>
          </w:p>
          <w:p w14:paraId="4AC499BC" w14:textId="77777777" w:rsidR="00FB4CA2" w:rsidRDefault="00FB4CA2" w:rsidP="00FB4CA2">
            <w:pPr>
              <w:pStyle w:val="odrka"/>
            </w:pPr>
            <w:r>
              <w:t>rozmnožování, růst a vývin rostlin</w:t>
            </w:r>
          </w:p>
          <w:p w14:paraId="734AA540" w14:textId="1148B63F" w:rsidR="00FB4CA2" w:rsidRDefault="00FB4CA2" w:rsidP="00FB4CA2">
            <w:pPr>
              <w:pStyle w:val="odrka"/>
            </w:pPr>
            <w:r>
              <w:t>systém</w:t>
            </w:r>
            <w:r w:rsidR="0092634B">
              <w:t xml:space="preserve"> a </w:t>
            </w:r>
            <w:r>
              <w:t>evoluce rostlin</w:t>
            </w:r>
          </w:p>
          <w:p w14:paraId="11B26DEE" w14:textId="77777777" w:rsidR="00FB4CA2" w:rsidRDefault="00FB4CA2" w:rsidP="00FB4CA2">
            <w:pPr>
              <w:pStyle w:val="odrka"/>
            </w:pPr>
            <w:r>
              <w:t>nižší rostliny</w:t>
            </w:r>
          </w:p>
          <w:p w14:paraId="6D71FDE4" w14:textId="77777777" w:rsidR="00FB4CA2" w:rsidRDefault="00FB4CA2" w:rsidP="00FB4CA2">
            <w:pPr>
              <w:pStyle w:val="odrka"/>
            </w:pPr>
            <w:r>
              <w:t>vyšší rostliny – výtrusné rostliny</w:t>
            </w:r>
          </w:p>
          <w:p w14:paraId="512D0BA9" w14:textId="77777777" w:rsidR="00FB4CA2" w:rsidRDefault="00FB4CA2" w:rsidP="00FB4CA2">
            <w:pPr>
              <w:pStyle w:val="odrka"/>
            </w:pPr>
            <w:r>
              <w:t>vyšší rostliny – nahosemenné rostliny</w:t>
            </w:r>
          </w:p>
          <w:p w14:paraId="0FF51C65" w14:textId="77777777" w:rsidR="00D61B43" w:rsidRDefault="00D61B43" w:rsidP="00D61B4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08A42AA6" w14:textId="77777777" w:rsidR="00D61B43" w:rsidRDefault="00D61B43" w:rsidP="00874558">
            <w:pPr>
              <w:pStyle w:val="odrka"/>
              <w:numPr>
                <w:ilvl w:val="0"/>
                <w:numId w:val="0"/>
              </w:numPr>
            </w:pPr>
          </w:p>
          <w:p w14:paraId="49A470E9" w14:textId="792650E9" w:rsidR="0092634B" w:rsidRDefault="0092634B" w:rsidP="00FB4CA2">
            <w:pPr>
              <w:pStyle w:val="odrka"/>
            </w:pPr>
            <w:r>
              <w:t>ekologie rostlin</w:t>
            </w:r>
          </w:p>
          <w:p w14:paraId="2D9B3A3F" w14:textId="77777777" w:rsidR="0092634B" w:rsidRDefault="0092634B" w:rsidP="0092634B">
            <w:pPr>
              <w:pStyle w:val="odrka"/>
            </w:pPr>
            <w:r>
              <w:t>základní ekologické pojmy, vztahy, podmínky života (abiotické a biotické)</w:t>
            </w:r>
          </w:p>
          <w:p w14:paraId="053009AC" w14:textId="4C0F6CF3" w:rsidR="0092634B" w:rsidRDefault="0092634B" w:rsidP="0092634B">
            <w:pPr>
              <w:pStyle w:val="odrka"/>
            </w:pPr>
            <w:r>
              <w:t>rostliny a prostředí</w:t>
            </w:r>
            <w:r w:rsidR="00F93246">
              <w:t>, ochrana přírody ČR, ohrožené rostlinné druhy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C688" w14:textId="219432EE" w:rsidR="00FB4CA2" w:rsidRPr="00C15111" w:rsidRDefault="00FB4CA2" w:rsidP="00FB4CA2">
            <w:pPr>
              <w:pStyle w:val="tabulkamezi"/>
              <w:snapToGrid w:val="0"/>
              <w:rPr>
                <w:b w:val="0"/>
                <w:iCs/>
              </w:rPr>
            </w:pPr>
            <w:r>
              <w:rPr>
                <w:i w:val="0"/>
              </w:rPr>
              <w:t xml:space="preserve">FY </w:t>
            </w:r>
            <w:r w:rsidRPr="00B57BB5">
              <w:rPr>
                <w:b w:val="0"/>
                <w:i w:val="0"/>
              </w:rPr>
              <w:t>–</w:t>
            </w:r>
            <w:r>
              <w:rPr>
                <w:i w:val="0"/>
              </w:rPr>
              <w:t xml:space="preserve"> </w:t>
            </w:r>
            <w:r w:rsidRPr="00C15111">
              <w:rPr>
                <w:b w:val="0"/>
                <w:iCs/>
              </w:rPr>
              <w:t>kohezní a kapilární tlak</w:t>
            </w:r>
            <w:r w:rsidR="00632AE9">
              <w:rPr>
                <w:b w:val="0"/>
                <w:iCs/>
              </w:rPr>
              <w:t>, osmóza a difúze</w:t>
            </w:r>
          </w:p>
          <w:p w14:paraId="6FA007F9" w14:textId="77777777" w:rsidR="00FB4CA2" w:rsidRDefault="00FB4CA2" w:rsidP="00FB4CA2">
            <w:pPr>
              <w:pStyle w:val="tabulkamezi"/>
              <w:snapToGrid w:val="0"/>
              <w:rPr>
                <w:b w:val="0"/>
                <w:i w:val="0"/>
              </w:rPr>
            </w:pPr>
            <w:r w:rsidRPr="00C15111">
              <w:rPr>
                <w:b w:val="0"/>
                <w:iCs/>
              </w:rPr>
              <w:t xml:space="preserve">      </w:t>
            </w:r>
            <w:r w:rsidRPr="00C15111">
              <w:rPr>
                <w:iCs/>
              </w:rPr>
              <w:t>–</w:t>
            </w:r>
            <w:r w:rsidRPr="00C15111">
              <w:rPr>
                <w:b w:val="0"/>
                <w:iCs/>
              </w:rPr>
              <w:t xml:space="preserve"> elektromagnetické záření</w:t>
            </w:r>
          </w:p>
          <w:p w14:paraId="695EE0FA" w14:textId="77777777" w:rsidR="00FB4CA2" w:rsidRDefault="00FB4CA2" w:rsidP="00FB4CA2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77E9CB08" w14:textId="77777777" w:rsidR="00FB4CA2" w:rsidRDefault="00FB4CA2" w:rsidP="00FB4CA2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VV</w:t>
            </w:r>
            <w:r>
              <w:rPr>
                <w:b w:val="0"/>
                <w:i w:val="0"/>
              </w:rPr>
              <w:t xml:space="preserve"> – </w:t>
            </w:r>
            <w:r w:rsidRPr="00C15111">
              <w:rPr>
                <w:b w:val="0"/>
                <w:iCs/>
              </w:rPr>
              <w:t>zobrazování přírodních forem</w:t>
            </w:r>
          </w:p>
          <w:p w14:paraId="5F1EE78B" w14:textId="77777777" w:rsidR="00FB4CA2" w:rsidRDefault="00FB4CA2" w:rsidP="00FB4CA2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</w:t>
            </w:r>
            <w:r w:rsidRPr="00C15111">
              <w:rPr>
                <w:b w:val="0"/>
                <w:iCs/>
              </w:rPr>
              <w:t>biosféra, zemědělství</w:t>
            </w:r>
          </w:p>
          <w:p w14:paraId="3FA5A03B" w14:textId="77777777" w:rsidR="00FB4CA2" w:rsidRDefault="00FB4CA2" w:rsidP="00FB4CA2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75DBA8C4" w14:textId="77777777" w:rsidR="0092634B" w:rsidRDefault="0092634B" w:rsidP="00FB4CA2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1CEF4828" w14:textId="77777777" w:rsidR="0092634B" w:rsidRDefault="0092634B" w:rsidP="0092634B">
            <w:pPr>
              <w:pStyle w:val="tabulkamezi"/>
              <w:snapToGrid w:val="0"/>
              <w:spacing w:line="240" w:lineRule="auto"/>
              <w:rPr>
                <w:i w:val="0"/>
              </w:rPr>
            </w:pPr>
          </w:p>
          <w:p w14:paraId="5C7637BE" w14:textId="77777777" w:rsidR="00D61B43" w:rsidRDefault="00D61B43" w:rsidP="0092634B">
            <w:pPr>
              <w:pStyle w:val="tabulkamezi"/>
              <w:snapToGrid w:val="0"/>
              <w:spacing w:line="240" w:lineRule="auto"/>
              <w:rPr>
                <w:i w:val="0"/>
              </w:rPr>
            </w:pPr>
          </w:p>
          <w:p w14:paraId="0583950B" w14:textId="77777777" w:rsidR="00D61B43" w:rsidRDefault="00D61B43" w:rsidP="0092634B">
            <w:pPr>
              <w:pStyle w:val="tabulkamezi"/>
              <w:snapToGrid w:val="0"/>
              <w:spacing w:line="240" w:lineRule="auto"/>
              <w:rPr>
                <w:i w:val="0"/>
              </w:rPr>
            </w:pPr>
          </w:p>
          <w:p w14:paraId="376BA825" w14:textId="77777777" w:rsidR="00D61B43" w:rsidRDefault="00D61B43" w:rsidP="0092634B">
            <w:pPr>
              <w:pStyle w:val="tabulkamezi"/>
              <w:snapToGrid w:val="0"/>
              <w:spacing w:line="240" w:lineRule="auto"/>
              <w:rPr>
                <w:i w:val="0"/>
              </w:rPr>
            </w:pPr>
          </w:p>
          <w:p w14:paraId="7F6D9631" w14:textId="77777777" w:rsidR="00D61B43" w:rsidRDefault="00D61B43" w:rsidP="0092634B">
            <w:pPr>
              <w:pStyle w:val="tabulkamezi"/>
              <w:snapToGrid w:val="0"/>
              <w:spacing w:line="240" w:lineRule="auto"/>
              <w:rPr>
                <w:i w:val="0"/>
              </w:rPr>
            </w:pPr>
          </w:p>
          <w:p w14:paraId="5E836BB0" w14:textId="118062B6" w:rsidR="0092634B" w:rsidRPr="0002662B" w:rsidRDefault="0092634B" w:rsidP="0092634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PT EV</w:t>
            </w:r>
          </w:p>
          <w:p w14:paraId="72C734CC" w14:textId="77777777" w:rsidR="0092634B" w:rsidRDefault="0092634B" w:rsidP="0092634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Problematika vztahů organismů a prostředí</w:t>
            </w:r>
          </w:p>
          <w:p w14:paraId="4F3C7C8F" w14:textId="482154FA" w:rsidR="0092634B" w:rsidRPr="00F93246" w:rsidRDefault="0092634B" w:rsidP="00F93246">
            <w:pPr>
              <w:pStyle w:val="tabulkamezi"/>
              <w:snapToGrid w:val="0"/>
              <w:spacing w:line="240" w:lineRule="auto"/>
              <w:rPr>
                <w:b w:val="0"/>
                <w:iCs/>
              </w:rPr>
            </w:pPr>
            <w:r w:rsidRPr="001608FB">
              <w:rPr>
                <w:b w:val="0"/>
                <w:iCs/>
              </w:rPr>
              <w:t>(biotické a biotické faktory a jejich vliv na organismy, integrováno do učiva)</w:t>
            </w:r>
          </w:p>
          <w:p w14:paraId="2A13C9B4" w14:textId="77777777" w:rsidR="00FB4CA2" w:rsidRPr="00492A18" w:rsidRDefault="00FB4CA2" w:rsidP="00FB4CA2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55204D" w14:paraId="4E83E8F1" w14:textId="77777777" w:rsidTr="00D61B43">
        <w:trPr>
          <w:gridAfter w:val="1"/>
          <w:wAfter w:w="4678" w:type="dxa"/>
          <w:trHeight w:val="25"/>
        </w:trPr>
        <w:tc>
          <w:tcPr>
            <w:tcW w:w="14939" w:type="dxa"/>
            <w:gridSpan w:val="4"/>
            <w:tcBorders>
              <w:bottom w:val="single" w:sz="4" w:space="0" w:color="auto"/>
            </w:tcBorders>
          </w:tcPr>
          <w:p w14:paraId="24B1A7ED" w14:textId="48559292" w:rsidR="0055204D" w:rsidRDefault="0055204D" w:rsidP="0055204D">
            <w:pPr>
              <w:pStyle w:val="kapitolkaosnovy"/>
              <w:tabs>
                <w:tab w:val="right" w:pos="14742"/>
              </w:tabs>
            </w:pPr>
            <w:r>
              <w:lastRenderedPageBreak/>
              <w:t xml:space="preserve">Biologie </w:t>
            </w:r>
            <w:r>
              <w:tab/>
              <w:t>2. ročník čtyřletého gymnázia</w:t>
            </w:r>
          </w:p>
        </w:tc>
      </w:tr>
      <w:tr w:rsidR="0055204D" w14:paraId="7CD9C524" w14:textId="08F2B6C1" w:rsidTr="0055204D">
        <w:trPr>
          <w:gridBefore w:val="1"/>
          <w:wBefore w:w="55" w:type="dxa"/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9526" w14:textId="2DA2EE94" w:rsidR="0055204D" w:rsidRPr="00BD679D" w:rsidRDefault="0055204D" w:rsidP="0055204D">
            <w:pPr>
              <w:pStyle w:val="tabulkamezi"/>
              <w:snapToGrid w:val="0"/>
              <w:jc w:val="center"/>
              <w:rPr>
                <w:caps/>
                <w:sz w:val="24"/>
              </w:rPr>
            </w:pPr>
            <w:r w:rsidRPr="00BD679D">
              <w:rPr>
                <w:caps/>
                <w:sz w:val="24"/>
              </w:rPr>
              <w:t>Biologie rostlin</w:t>
            </w:r>
          </w:p>
        </w:tc>
        <w:tc>
          <w:tcPr>
            <w:tcW w:w="4678" w:type="dxa"/>
            <w:vAlign w:val="center"/>
          </w:tcPr>
          <w:p w14:paraId="6259B02D" w14:textId="77D2E08C" w:rsidR="0055204D" w:rsidRDefault="0055204D" w:rsidP="004D495A">
            <w:pPr>
              <w:pStyle w:val="tabulkanadpis"/>
              <w:snapToGrid w:val="0"/>
            </w:pPr>
          </w:p>
        </w:tc>
      </w:tr>
      <w:tr w:rsidR="0055204D" w14:paraId="316875C1" w14:textId="77777777" w:rsidTr="0055204D">
        <w:trPr>
          <w:gridBefore w:val="1"/>
          <w:gridAfter w:val="1"/>
          <w:wBefore w:w="55" w:type="dxa"/>
          <w:wAfter w:w="4678" w:type="dxa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2848" w14:textId="32A89101" w:rsidR="004D495A" w:rsidRDefault="004D495A" w:rsidP="004D495A">
            <w:pPr>
              <w:pStyle w:val="odrka"/>
            </w:pPr>
            <w:r>
              <w:t xml:space="preserve">rozčlení vyšší rostliny do tříd a čeledí </w:t>
            </w:r>
          </w:p>
          <w:p w14:paraId="3933A003" w14:textId="77777777" w:rsidR="004D495A" w:rsidRDefault="004D495A" w:rsidP="004D495A">
            <w:pPr>
              <w:pStyle w:val="odrka"/>
            </w:pPr>
            <w:r>
              <w:t>určí typické rostlinné druhy dvouděložných rostlin</w:t>
            </w:r>
          </w:p>
          <w:p w14:paraId="6DF2C883" w14:textId="2781359D" w:rsidR="0055204D" w:rsidRDefault="004D495A" w:rsidP="004D495A">
            <w:pPr>
              <w:pStyle w:val="odrka"/>
            </w:pPr>
            <w:r>
              <w:t>určí významné jednoděložné rostliny naší flóry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B78E" w14:textId="77777777" w:rsidR="0055204D" w:rsidRDefault="004D495A" w:rsidP="0055204D">
            <w:pPr>
              <w:pStyle w:val="odrka"/>
            </w:pPr>
            <w:r>
              <w:t>Vyšší rostliny – čeledi krytosemenných rostlin</w:t>
            </w:r>
          </w:p>
          <w:p w14:paraId="2E450913" w14:textId="4BE09D9B" w:rsidR="004D495A" w:rsidRDefault="004D495A" w:rsidP="0055204D">
            <w:pPr>
              <w:pStyle w:val="odrka"/>
            </w:pPr>
            <w:r>
              <w:t>Dvouděložné rostliny</w:t>
            </w:r>
          </w:p>
          <w:p w14:paraId="3B47AB27" w14:textId="180881D5" w:rsidR="004D495A" w:rsidRDefault="004D495A" w:rsidP="0055204D">
            <w:pPr>
              <w:pStyle w:val="odrka"/>
            </w:pPr>
            <w:r>
              <w:t>Jednoděložné rostliny</w:t>
            </w:r>
          </w:p>
          <w:p w14:paraId="5D9F83DA" w14:textId="60FA4ADD" w:rsidR="004D495A" w:rsidRDefault="004D495A" w:rsidP="004D495A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5BAF" w14:textId="4C847A93" w:rsidR="0055204D" w:rsidRDefault="004D495A" w:rsidP="0055204D">
            <w:pPr>
              <w:pStyle w:val="tabulkamezi"/>
              <w:snapToGrid w:val="0"/>
              <w:rPr>
                <w:b w:val="0"/>
                <w:i w:val="0"/>
              </w:rPr>
            </w:pPr>
            <w:r w:rsidRPr="00C15111">
              <w:rPr>
                <w:bCs/>
                <w:i w:val="0"/>
              </w:rPr>
              <w:t>CH</w:t>
            </w:r>
            <w:r>
              <w:rPr>
                <w:b w:val="0"/>
                <w:i w:val="0"/>
              </w:rPr>
              <w:t xml:space="preserve"> – </w:t>
            </w:r>
            <w:r w:rsidRPr="00C15111">
              <w:rPr>
                <w:b w:val="0"/>
                <w:iCs/>
              </w:rPr>
              <w:t>organické látky léčivých a jedovatých rostlin</w:t>
            </w:r>
          </w:p>
          <w:p w14:paraId="4BA2C036" w14:textId="77777777" w:rsidR="004D495A" w:rsidRDefault="004D495A" w:rsidP="004D495A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3DB4AED6" w14:textId="77777777" w:rsidR="004D495A" w:rsidRDefault="004D495A" w:rsidP="004D495A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78B7774B" w14:textId="54EB6C30" w:rsidR="004D495A" w:rsidRPr="00C15111" w:rsidRDefault="004D495A" w:rsidP="00F1325E">
            <w:pPr>
              <w:pStyle w:val="tabulkamezi"/>
              <w:snapToGrid w:val="0"/>
              <w:spacing w:line="240" w:lineRule="auto"/>
              <w:rPr>
                <w:b w:val="0"/>
                <w:iCs/>
              </w:rPr>
            </w:pPr>
            <w:r w:rsidRPr="00C15111">
              <w:rPr>
                <w:b w:val="0"/>
                <w:iCs/>
              </w:rPr>
              <w:t>(jak rozvíjet zdravý životní styl; využití léčivých rostlin k</w:t>
            </w:r>
            <w:r w:rsidR="00C15111">
              <w:rPr>
                <w:b w:val="0"/>
                <w:iCs/>
              </w:rPr>
              <w:t> </w:t>
            </w:r>
            <w:r w:rsidRPr="00C15111">
              <w:rPr>
                <w:b w:val="0"/>
                <w:iCs/>
              </w:rPr>
              <w:t>prevenci a léčbě onemocnění člověka, diskuze)</w:t>
            </w:r>
          </w:p>
        </w:tc>
      </w:tr>
      <w:tr w:rsidR="0055204D" w14:paraId="5CB101F9" w14:textId="7491E057" w:rsidTr="0055204D">
        <w:trPr>
          <w:gridBefore w:val="1"/>
          <w:wBefore w:w="55" w:type="dxa"/>
          <w:trHeight w:val="470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2A2F" w14:textId="5C7DC70A" w:rsidR="0055204D" w:rsidRPr="00BD679D" w:rsidRDefault="0055204D" w:rsidP="0055204D">
            <w:pPr>
              <w:pStyle w:val="tabulkamezi"/>
              <w:snapToGrid w:val="0"/>
              <w:jc w:val="center"/>
              <w:rPr>
                <w:caps/>
              </w:rPr>
            </w:pPr>
            <w:r w:rsidRPr="00BD679D">
              <w:rPr>
                <w:caps/>
                <w:sz w:val="24"/>
              </w:rPr>
              <w:t>Biologie hub</w:t>
            </w:r>
          </w:p>
        </w:tc>
        <w:tc>
          <w:tcPr>
            <w:tcW w:w="4678" w:type="dxa"/>
          </w:tcPr>
          <w:p w14:paraId="1B586A8F" w14:textId="77777777" w:rsidR="0055204D" w:rsidRDefault="0055204D" w:rsidP="0055204D">
            <w:pPr>
              <w:widowControl/>
              <w:suppressAutoHyphens w:val="0"/>
            </w:pPr>
          </w:p>
        </w:tc>
      </w:tr>
      <w:tr w:rsidR="0055204D" w14:paraId="6E4693E7" w14:textId="77777777" w:rsidTr="0055204D">
        <w:trPr>
          <w:gridBefore w:val="1"/>
          <w:gridAfter w:val="1"/>
          <w:wBefore w:w="55" w:type="dxa"/>
          <w:wAfter w:w="4678" w:type="dxa"/>
          <w:trHeight w:val="126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AE51" w14:textId="77777777" w:rsidR="002F3827" w:rsidRDefault="002F3827" w:rsidP="002F3827">
            <w:pPr>
              <w:pStyle w:val="odrka"/>
            </w:pPr>
            <w:r>
              <w:t>popíše stavbu těla hub jednobuněčných a mnohobuněčných</w:t>
            </w:r>
          </w:p>
          <w:p w14:paraId="17428206" w14:textId="77777777" w:rsidR="002F3827" w:rsidRDefault="002F3827" w:rsidP="002F3827">
            <w:pPr>
              <w:pStyle w:val="odrka"/>
            </w:pPr>
            <w:r>
              <w:t>pojmenuje stavbu těla lišejníků a ilustruje na nich trvalé soužití různých organismů</w:t>
            </w:r>
          </w:p>
          <w:p w14:paraId="121E78D3" w14:textId="6D82D527" w:rsidR="0055204D" w:rsidRDefault="002F3827" w:rsidP="002F3827">
            <w:pPr>
              <w:pStyle w:val="odrka"/>
            </w:pPr>
            <w:r>
              <w:t>zdůvodní ekologický, zdravotnický a hospodářský význam hub a lišejníků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BFEC" w14:textId="77777777" w:rsidR="0055204D" w:rsidRDefault="0055204D" w:rsidP="0055204D">
            <w:pPr>
              <w:pStyle w:val="odrka"/>
            </w:pPr>
            <w:r>
              <w:t>eukaryotní buňka hub</w:t>
            </w:r>
          </w:p>
          <w:p w14:paraId="345F7BA1" w14:textId="77777777" w:rsidR="0055204D" w:rsidRDefault="0055204D" w:rsidP="0055204D">
            <w:pPr>
              <w:pStyle w:val="odrka"/>
            </w:pPr>
            <w:r>
              <w:t>stavba a funkce hub</w:t>
            </w:r>
          </w:p>
          <w:p w14:paraId="4E16A07C" w14:textId="77777777" w:rsidR="0055204D" w:rsidRDefault="0055204D" w:rsidP="0055204D">
            <w:pPr>
              <w:pStyle w:val="odrka"/>
            </w:pPr>
            <w:r>
              <w:t>stavba a funkce lišejníků</w:t>
            </w:r>
          </w:p>
          <w:p w14:paraId="55179C72" w14:textId="77777777" w:rsidR="0055204D" w:rsidRDefault="0055204D" w:rsidP="0055204D">
            <w:pPr>
              <w:pStyle w:val="odrka"/>
            </w:pPr>
            <w:r>
              <w:t>základní taxonomie hub a lišejníků</w:t>
            </w:r>
          </w:p>
          <w:p w14:paraId="05D9B4BC" w14:textId="77777777" w:rsidR="0055204D" w:rsidRDefault="0055204D" w:rsidP="0055204D">
            <w:pPr>
              <w:pStyle w:val="odrka"/>
            </w:pPr>
            <w:r>
              <w:t>přehled významných zástupců hub a lišejníků</w:t>
            </w:r>
          </w:p>
          <w:p w14:paraId="5159E8F3" w14:textId="50850672" w:rsidR="0055204D" w:rsidRDefault="0055204D" w:rsidP="004D495A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3B47" w14:textId="77777777" w:rsidR="0055204D" w:rsidRPr="00C15111" w:rsidRDefault="0055204D" w:rsidP="0055204D">
            <w:pPr>
              <w:pStyle w:val="tabulkamezi"/>
              <w:snapToGrid w:val="0"/>
              <w:rPr>
                <w:iCs/>
              </w:rPr>
            </w:pPr>
            <w:r w:rsidRPr="00CC35F2">
              <w:rPr>
                <w:i w:val="0"/>
              </w:rPr>
              <w:t>CH</w:t>
            </w:r>
            <w:r>
              <w:rPr>
                <w:b w:val="0"/>
                <w:i w:val="0"/>
              </w:rPr>
              <w:t xml:space="preserve"> – </w:t>
            </w:r>
            <w:r w:rsidRPr="00C15111">
              <w:rPr>
                <w:b w:val="0"/>
                <w:iCs/>
              </w:rPr>
              <w:t>přírodní organické látky</w:t>
            </w:r>
            <w:r w:rsidRPr="00C15111">
              <w:rPr>
                <w:iCs/>
              </w:rPr>
              <w:t xml:space="preserve"> </w:t>
            </w:r>
          </w:p>
          <w:p w14:paraId="663DCBD0" w14:textId="77777777" w:rsidR="0055204D" w:rsidRDefault="0055204D" w:rsidP="0055204D">
            <w:pPr>
              <w:pStyle w:val="tabulkamezi"/>
              <w:snapToGrid w:val="0"/>
              <w:rPr>
                <w:b w:val="0"/>
                <w:i w:val="0"/>
              </w:rPr>
            </w:pPr>
            <w:r w:rsidRPr="00CC35F2">
              <w:rPr>
                <w:i w:val="0"/>
              </w:rPr>
              <w:t>VV</w:t>
            </w:r>
            <w:r>
              <w:rPr>
                <w:b w:val="0"/>
                <w:i w:val="0"/>
              </w:rPr>
              <w:t xml:space="preserve"> </w:t>
            </w:r>
            <w:r w:rsidRPr="00C15111">
              <w:rPr>
                <w:b w:val="0"/>
                <w:iCs/>
              </w:rPr>
              <w:t>– zobrazování přírodních forem</w:t>
            </w:r>
          </w:p>
          <w:p w14:paraId="6BC0CD2A" w14:textId="77777777" w:rsidR="0055204D" w:rsidRDefault="0055204D" w:rsidP="0055204D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5E8BC5F5" w14:textId="77777777" w:rsidR="0055204D" w:rsidRDefault="0055204D" w:rsidP="0055204D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33363207" w14:textId="77777777" w:rsidR="0055204D" w:rsidRDefault="0055204D" w:rsidP="0055204D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6C4A0249" w14:textId="1B5E2B8F" w:rsidR="0055204D" w:rsidRPr="00C15111" w:rsidRDefault="0055204D" w:rsidP="00F1325E">
            <w:pPr>
              <w:pStyle w:val="tabulkamezi"/>
              <w:snapToGrid w:val="0"/>
              <w:spacing w:line="240" w:lineRule="auto"/>
              <w:rPr>
                <w:b w:val="0"/>
                <w:iCs/>
              </w:rPr>
            </w:pPr>
            <w:r w:rsidRPr="00C15111">
              <w:rPr>
                <w:b w:val="0"/>
                <w:iCs/>
              </w:rPr>
              <w:t>(jak rozvíjet zdravý a bezpečný životní styl; primární a sekundární toxicita hub, prevence, diskuze)</w:t>
            </w:r>
          </w:p>
        </w:tc>
      </w:tr>
    </w:tbl>
    <w:p w14:paraId="69A5894D" w14:textId="10D6EBB7" w:rsidR="00C87A9F" w:rsidRDefault="00C87A9F" w:rsidP="00B414BE"/>
    <w:tbl>
      <w:tblPr>
        <w:tblW w:w="14884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FB4CA2" w14:paraId="20A719FA" w14:textId="77777777" w:rsidTr="002F3827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A9C7" w14:textId="6F48B4D2" w:rsidR="00FB4CA2" w:rsidRPr="00BD679D" w:rsidRDefault="001971B0" w:rsidP="00FB4CA2">
            <w:pPr>
              <w:pStyle w:val="tabulkaoddl"/>
              <w:snapToGrid w:val="0"/>
              <w:rPr>
                <w:caps/>
              </w:rPr>
            </w:pPr>
            <w:r w:rsidRPr="00BD679D">
              <w:rPr>
                <w:caps/>
              </w:rPr>
              <w:t>Biologie jednobuněčných živočichů</w:t>
            </w:r>
            <w:r w:rsidR="0035127F" w:rsidRPr="00BD679D">
              <w:rPr>
                <w:caps/>
              </w:rPr>
              <w:t xml:space="preserve"> a chromista</w:t>
            </w:r>
          </w:p>
        </w:tc>
      </w:tr>
      <w:tr w:rsidR="00FB4CA2" w14:paraId="542562DB" w14:textId="77777777" w:rsidTr="002F382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EB9D" w14:textId="77777777" w:rsidR="001971B0" w:rsidRDefault="001971B0" w:rsidP="001971B0">
            <w:pPr>
              <w:pStyle w:val="odrka"/>
            </w:pPr>
            <w:r>
              <w:t>popíše a vysvětlí strukturu a funkci jednotlivých organel živočišné buňky</w:t>
            </w:r>
          </w:p>
          <w:p w14:paraId="759C05A4" w14:textId="77777777" w:rsidR="001971B0" w:rsidRDefault="001971B0" w:rsidP="001971B0">
            <w:pPr>
              <w:pStyle w:val="odrka"/>
            </w:pPr>
            <w:r>
              <w:t>charakterizuje prvoky, vyjmenuje a systematicky zařadí jejich významné zástupce</w:t>
            </w:r>
          </w:p>
          <w:p w14:paraId="63EBBDFA" w14:textId="77777777" w:rsidR="0035127F" w:rsidRDefault="001971B0" w:rsidP="0035127F">
            <w:pPr>
              <w:pStyle w:val="odrka"/>
              <w:numPr>
                <w:ilvl w:val="0"/>
                <w:numId w:val="46"/>
              </w:numPr>
            </w:pPr>
            <w:r>
              <w:t>zhodnotí význam studia biologie prvoků</w:t>
            </w:r>
            <w:r w:rsidR="0035127F">
              <w:t xml:space="preserve"> </w:t>
            </w:r>
          </w:p>
          <w:p w14:paraId="29DA9CCF" w14:textId="77777777" w:rsidR="00FB4CA2" w:rsidRDefault="0035127F" w:rsidP="0035127F">
            <w:pPr>
              <w:pStyle w:val="odrka"/>
              <w:numPr>
                <w:ilvl w:val="0"/>
                <w:numId w:val="46"/>
              </w:numPr>
            </w:pPr>
            <w:r>
              <w:t xml:space="preserve">vymezí zvláštnosti biologie významných zástupců říše </w:t>
            </w:r>
            <w:proofErr w:type="spellStart"/>
            <w:r>
              <w:t>chromista</w:t>
            </w:r>
            <w:proofErr w:type="spellEnd"/>
            <w:r>
              <w:t>, rozezná známé zástupce</w:t>
            </w:r>
          </w:p>
          <w:p w14:paraId="61F1A6DE" w14:textId="1D478DBF" w:rsidR="00F93246" w:rsidRPr="00DA3CDD" w:rsidRDefault="00F93246" w:rsidP="00F93246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3FAD" w14:textId="77777777" w:rsidR="001971B0" w:rsidRDefault="001971B0" w:rsidP="001971B0">
            <w:pPr>
              <w:pStyle w:val="odrka"/>
            </w:pPr>
            <w:r>
              <w:t>stavba a funkce eukaryotní živočišné buňky</w:t>
            </w:r>
          </w:p>
          <w:p w14:paraId="64CDB4CD" w14:textId="77777777" w:rsidR="0035127F" w:rsidRDefault="001971B0" w:rsidP="0035127F">
            <w:pPr>
              <w:pStyle w:val="odrka"/>
            </w:pPr>
            <w:r>
              <w:t>prvoci – jednobuněčné organismy</w:t>
            </w:r>
          </w:p>
          <w:p w14:paraId="09D3FBA2" w14:textId="1F93275A" w:rsidR="0035127F" w:rsidRDefault="0035127F" w:rsidP="0035127F">
            <w:pPr>
              <w:pStyle w:val="odrka"/>
            </w:pPr>
            <w:proofErr w:type="spellStart"/>
            <w:r>
              <w:t>chromista</w:t>
            </w:r>
            <w:proofErr w:type="spellEnd"/>
          </w:p>
          <w:p w14:paraId="4AB24726" w14:textId="24693325" w:rsidR="00FB4CA2" w:rsidRDefault="00FB4CA2" w:rsidP="0035127F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34D45" w14:textId="77777777" w:rsidR="001971B0" w:rsidRPr="001971B0" w:rsidRDefault="001971B0" w:rsidP="00C15111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 w:rsidRPr="001971B0">
              <w:rPr>
                <w:b/>
              </w:rPr>
              <w:t>PT OSV</w:t>
            </w:r>
          </w:p>
          <w:p w14:paraId="0E9823B1" w14:textId="77777777" w:rsidR="001971B0" w:rsidRPr="001971B0" w:rsidRDefault="001971B0" w:rsidP="00C15111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 w:rsidRPr="001971B0">
              <w:rPr>
                <w:b/>
              </w:rPr>
              <w:t>Poznávání a rozvoj vlastní osobnosti</w:t>
            </w:r>
          </w:p>
          <w:p w14:paraId="7D9DE5AF" w14:textId="77777777" w:rsidR="001971B0" w:rsidRPr="00C15111" w:rsidRDefault="001971B0" w:rsidP="008F5061">
            <w:pPr>
              <w:pStyle w:val="odrrkaPT"/>
              <w:numPr>
                <w:ilvl w:val="0"/>
                <w:numId w:val="0"/>
              </w:numPr>
              <w:rPr>
                <w:i/>
                <w:iCs/>
              </w:rPr>
            </w:pPr>
            <w:r w:rsidRPr="00C15111">
              <w:rPr>
                <w:i/>
                <w:iCs/>
              </w:rPr>
              <w:t>(jak rozvíjet zdravý a bezpečný životní styl, prvoci jako původci chorob člověka, jejich přenos, prevence, diskuze)</w:t>
            </w:r>
          </w:p>
          <w:p w14:paraId="089ABC02" w14:textId="77777777" w:rsidR="00FB4CA2" w:rsidRDefault="00FB4CA2" w:rsidP="00FB4CA2">
            <w:pPr>
              <w:pStyle w:val="odrrkaPT"/>
              <w:numPr>
                <w:ilvl w:val="0"/>
                <w:numId w:val="0"/>
              </w:numPr>
            </w:pPr>
          </w:p>
          <w:p w14:paraId="52006CD8" w14:textId="77777777" w:rsidR="00C15111" w:rsidRDefault="00C15111" w:rsidP="00FB4CA2">
            <w:pPr>
              <w:pStyle w:val="odrrkaPT"/>
              <w:numPr>
                <w:ilvl w:val="0"/>
                <w:numId w:val="0"/>
              </w:numPr>
            </w:pPr>
          </w:p>
          <w:p w14:paraId="22FFCF46" w14:textId="77777777" w:rsidR="00C15111" w:rsidRDefault="00C15111" w:rsidP="00FB4CA2">
            <w:pPr>
              <w:pStyle w:val="odrrkaPT"/>
              <w:numPr>
                <w:ilvl w:val="0"/>
                <w:numId w:val="0"/>
              </w:numPr>
            </w:pPr>
          </w:p>
          <w:p w14:paraId="2C26446B" w14:textId="77777777" w:rsidR="00F93246" w:rsidRDefault="00F93246" w:rsidP="00FB4CA2">
            <w:pPr>
              <w:pStyle w:val="odrrkaPT"/>
              <w:numPr>
                <w:ilvl w:val="0"/>
                <w:numId w:val="0"/>
              </w:numPr>
            </w:pPr>
          </w:p>
          <w:p w14:paraId="584B19B0" w14:textId="77777777" w:rsidR="00F93246" w:rsidRDefault="00F93246" w:rsidP="00FB4CA2">
            <w:pPr>
              <w:pStyle w:val="odrrkaPT"/>
              <w:numPr>
                <w:ilvl w:val="0"/>
                <w:numId w:val="0"/>
              </w:numPr>
            </w:pPr>
          </w:p>
        </w:tc>
      </w:tr>
      <w:tr w:rsidR="00FB4CA2" w14:paraId="0D782CD2" w14:textId="77777777" w:rsidTr="002F3827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E574E" w14:textId="2349C860" w:rsidR="00FB4CA2" w:rsidRPr="00C44478" w:rsidRDefault="001971B0" w:rsidP="00FB4CA2">
            <w:pPr>
              <w:pStyle w:val="tabulkamezi"/>
              <w:snapToGrid w:val="0"/>
              <w:jc w:val="center"/>
              <w:rPr>
                <w:sz w:val="24"/>
              </w:rPr>
            </w:pPr>
            <w:r w:rsidRPr="001971B0">
              <w:rPr>
                <w:sz w:val="24"/>
              </w:rPr>
              <w:lastRenderedPageBreak/>
              <w:t>B</w:t>
            </w:r>
            <w:r w:rsidR="00BD679D">
              <w:rPr>
                <w:sz w:val="24"/>
              </w:rPr>
              <w:t>IOLOGIE MNOHOBUNĚČNÝCH ŽIVOČICHŮ</w:t>
            </w:r>
          </w:p>
        </w:tc>
      </w:tr>
      <w:tr w:rsidR="00FB4CA2" w14:paraId="7F7EFACF" w14:textId="77777777" w:rsidTr="002F3827">
        <w:trPr>
          <w:trHeight w:val="17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37AB" w14:textId="184FBD2F" w:rsidR="00141B5B" w:rsidRDefault="00141B5B" w:rsidP="00590034">
            <w:pPr>
              <w:pStyle w:val="odrka"/>
            </w:pPr>
            <w:r>
              <w:t xml:space="preserve">objasní vznik </w:t>
            </w:r>
            <w:proofErr w:type="spellStart"/>
            <w:r>
              <w:t>mnohobuněčnosti</w:t>
            </w:r>
            <w:proofErr w:type="spellEnd"/>
            <w:r>
              <w:t>, vyloží proces rýhování a vznik tělních dutin</w:t>
            </w:r>
            <w:r w:rsidR="00F875A4">
              <w:t xml:space="preserve">, objasní pojmy tělní dutiny, </w:t>
            </w:r>
            <w:proofErr w:type="spellStart"/>
            <w:r w:rsidR="00F875A4">
              <w:t>prvoústí</w:t>
            </w:r>
            <w:proofErr w:type="spellEnd"/>
            <w:r w:rsidR="00F875A4">
              <w:t xml:space="preserve"> a druhoústí</w:t>
            </w:r>
            <w:r w:rsidR="004141EF">
              <w:t xml:space="preserve"> živočichové</w:t>
            </w:r>
          </w:p>
          <w:p w14:paraId="3E3E7E1A" w14:textId="77777777" w:rsidR="00141B5B" w:rsidRDefault="00141B5B" w:rsidP="00590034">
            <w:pPr>
              <w:pStyle w:val="odrka"/>
            </w:pPr>
            <w:r>
              <w:t>vysvětlí význam diferenciace a specializace buněk pro vznik mnohobuněčných organismů</w:t>
            </w:r>
          </w:p>
          <w:p w14:paraId="5A5C8587" w14:textId="5A5E83C9" w:rsidR="00037613" w:rsidRDefault="00141B5B" w:rsidP="00590034">
            <w:pPr>
              <w:pStyle w:val="odrka"/>
            </w:pPr>
            <w:r>
              <w:t>objasní principy základních způsobů rozmnožování a vývoj mnohobuněčných živočichů</w:t>
            </w:r>
          </w:p>
          <w:p w14:paraId="59E5ED37" w14:textId="7ABF70F2" w:rsidR="00141B5B" w:rsidRDefault="00141B5B" w:rsidP="00590034">
            <w:pPr>
              <w:pStyle w:val="odrka"/>
            </w:pPr>
            <w:r>
              <w:t>charakterizuje hlavní taxony bezobratlých</w:t>
            </w:r>
            <w:r w:rsidR="00F875A4">
              <w:t>, ostnokožců, nižších strunatců a</w:t>
            </w:r>
            <w:r w:rsidR="00037613">
              <w:t xml:space="preserve"> obratlovců</w:t>
            </w:r>
            <w:r>
              <w:t>, vyjmenuje a rozpozná jejich charakteristické zástupce</w:t>
            </w:r>
          </w:p>
          <w:p w14:paraId="64CA487F" w14:textId="0F3EC5C9" w:rsidR="00141B5B" w:rsidRDefault="00141B5B" w:rsidP="00590034">
            <w:pPr>
              <w:pStyle w:val="odrka"/>
            </w:pPr>
            <w:r>
              <w:t>popíše stavbu těla bezobratlých živočišných zástupců</w:t>
            </w:r>
            <w:r w:rsidR="00F875A4">
              <w:t xml:space="preserve">, ostnokožců, nižších strunatců a </w:t>
            </w:r>
            <w:r w:rsidR="00037613">
              <w:t>obratlovců</w:t>
            </w:r>
            <w:r>
              <w:t>, vysvětlí jejich fyziologii, rozmnožování a zhodnotí</w:t>
            </w:r>
            <w:r>
              <w:rPr>
                <w:color w:val="FF0000"/>
              </w:rPr>
              <w:t xml:space="preserve"> </w:t>
            </w:r>
            <w:r>
              <w:t>jejich</w:t>
            </w:r>
            <w:r>
              <w:rPr>
                <w:color w:val="FF0000"/>
              </w:rPr>
              <w:t xml:space="preserve"> </w:t>
            </w:r>
            <w:r>
              <w:t>nároky na prostředí</w:t>
            </w:r>
          </w:p>
          <w:p w14:paraId="3F4C1118" w14:textId="563A9E0C" w:rsidR="00141B5B" w:rsidRDefault="00141B5B" w:rsidP="00590034">
            <w:pPr>
              <w:pStyle w:val="odrka"/>
            </w:pPr>
            <w:r>
              <w:t>shrne fylogenetický vývoj orgánových soustav bezobratlých</w:t>
            </w:r>
            <w:r w:rsidR="00037613">
              <w:t xml:space="preserve"> a obratlovců</w:t>
            </w:r>
            <w:r>
              <w:t xml:space="preserve"> a nalézá analogie</w:t>
            </w:r>
          </w:p>
          <w:p w14:paraId="6438A134" w14:textId="4179ABE6" w:rsidR="00141B5B" w:rsidRDefault="00141B5B" w:rsidP="00590034">
            <w:pPr>
              <w:pStyle w:val="odrka"/>
            </w:pPr>
            <w:r>
              <w:t>vyvodí pozitivní a negativní působení některých bezobratlých</w:t>
            </w:r>
            <w:r w:rsidR="00037613">
              <w:t xml:space="preserve"> a obratlovců</w:t>
            </w:r>
            <w:r>
              <w:t xml:space="preserve"> na lidskou populaci</w:t>
            </w:r>
          </w:p>
          <w:p w14:paraId="44E189EC" w14:textId="77777777" w:rsidR="00FB4CA2" w:rsidRDefault="00141B5B" w:rsidP="00590034">
            <w:pPr>
              <w:pStyle w:val="odrka"/>
            </w:pPr>
            <w:r>
              <w:t>charakterizuje základní typy chování živočichů, ilustruje na příkladech z přírody čerpaných z dokumentárních filmů</w:t>
            </w:r>
          </w:p>
          <w:p w14:paraId="1B75045E" w14:textId="77777777" w:rsidR="00590034" w:rsidRPr="00C44478" w:rsidRDefault="00590034" w:rsidP="00590034">
            <w:pPr>
              <w:pStyle w:val="odrka"/>
            </w:pPr>
            <w:r w:rsidRPr="00C44478">
              <w:t>objasní základní vztahy mezi producenty</w:t>
            </w:r>
            <w:r>
              <w:t xml:space="preserve"> a konzumenty</w:t>
            </w:r>
          </w:p>
          <w:p w14:paraId="7335579F" w14:textId="5ED6F0BC" w:rsidR="00590034" w:rsidRPr="00C44478" w:rsidRDefault="00590034" w:rsidP="00590034">
            <w:pPr>
              <w:pStyle w:val="odrka"/>
            </w:pPr>
            <w:r w:rsidRPr="006A285A">
              <w:t>odvodí</w:t>
            </w:r>
            <w:r w:rsidRPr="001C2895">
              <w:rPr>
                <w:color w:val="FF0000"/>
              </w:rPr>
              <w:t xml:space="preserve"> </w:t>
            </w:r>
            <w:r w:rsidRPr="00C44478">
              <w:t>vliv životních podmínek na stavbu a funkci živočišného těla</w:t>
            </w:r>
          </w:p>
          <w:p w14:paraId="606F67EB" w14:textId="7929BB17" w:rsidR="00590034" w:rsidRPr="00C44478" w:rsidRDefault="00590034" w:rsidP="00590034">
            <w:pPr>
              <w:pStyle w:val="odrka"/>
            </w:pPr>
            <w:r w:rsidRPr="006A285A">
              <w:t>uvede důvody a</w:t>
            </w:r>
            <w:r>
              <w:t xml:space="preserve"> </w:t>
            </w:r>
            <w:r w:rsidRPr="00C44478">
              <w:t xml:space="preserve">způsoby ochrany přírody v ČR, zhodnotí problematiku ohrožených </w:t>
            </w:r>
            <w:r>
              <w:t xml:space="preserve">živočišných druhů </w:t>
            </w:r>
            <w:r w:rsidRPr="00C44478">
              <w:t xml:space="preserve">a </w:t>
            </w:r>
            <w:r>
              <w:t>m</w:t>
            </w:r>
            <w:r w:rsidRPr="00C44478">
              <w:t>ožnosti jejich ochrany</w:t>
            </w:r>
          </w:p>
          <w:p w14:paraId="3C030341" w14:textId="531B92D0" w:rsidR="00590034" w:rsidRDefault="00590034" w:rsidP="00F93246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E556B" w14:textId="77777777" w:rsidR="00141B5B" w:rsidRDefault="00141B5B" w:rsidP="00141B5B">
            <w:pPr>
              <w:pStyle w:val="odrka"/>
            </w:pPr>
            <w:r>
              <w:t xml:space="preserve">teorie </w:t>
            </w:r>
            <w:proofErr w:type="spellStart"/>
            <w:r>
              <w:t>mnohobuněčnosti</w:t>
            </w:r>
            <w:proofErr w:type="spellEnd"/>
            <w:r>
              <w:t xml:space="preserve"> (E. </w:t>
            </w:r>
            <w:proofErr w:type="spellStart"/>
            <w:r>
              <w:t>Haeckel</w:t>
            </w:r>
            <w:proofErr w:type="spellEnd"/>
            <w:r>
              <w:t>)</w:t>
            </w:r>
          </w:p>
          <w:p w14:paraId="183FA1EC" w14:textId="77777777" w:rsidR="00141B5B" w:rsidRDefault="00141B5B" w:rsidP="00141B5B">
            <w:pPr>
              <w:pStyle w:val="odrka"/>
            </w:pPr>
            <w:r>
              <w:t>mnohobuněční – bezobratlí</w:t>
            </w:r>
          </w:p>
          <w:p w14:paraId="5C33891D" w14:textId="77777777" w:rsidR="00141B5B" w:rsidRDefault="00141B5B" w:rsidP="00141B5B">
            <w:pPr>
              <w:pStyle w:val="odrka"/>
            </w:pPr>
            <w:r>
              <w:t>anatomie, morfologie a fyziologie bezobratlých</w:t>
            </w:r>
          </w:p>
          <w:p w14:paraId="40200815" w14:textId="77777777" w:rsidR="00141B5B" w:rsidRDefault="00141B5B" w:rsidP="00141B5B">
            <w:pPr>
              <w:pStyle w:val="odrka"/>
            </w:pPr>
            <w:r>
              <w:t>rozmnožování a vývoj bezobratlých</w:t>
            </w:r>
          </w:p>
          <w:p w14:paraId="27E2F2B5" w14:textId="77777777" w:rsidR="00141B5B" w:rsidRDefault="00141B5B" w:rsidP="00141B5B">
            <w:pPr>
              <w:pStyle w:val="odrka"/>
            </w:pPr>
            <w:r>
              <w:t>systém a evoluce bezobratlých</w:t>
            </w:r>
          </w:p>
          <w:p w14:paraId="3759BA93" w14:textId="77777777" w:rsidR="001608FB" w:rsidRDefault="001608FB" w:rsidP="001608FB">
            <w:pPr>
              <w:pStyle w:val="odrka"/>
            </w:pPr>
            <w:r>
              <w:t>bezobratlí a prostředí</w:t>
            </w:r>
          </w:p>
          <w:p w14:paraId="04B729F9" w14:textId="75687059" w:rsidR="00F875A4" w:rsidRDefault="00F875A4" w:rsidP="00141B5B">
            <w:pPr>
              <w:pStyle w:val="odrka"/>
            </w:pPr>
            <w:r>
              <w:t>ostnokožci</w:t>
            </w:r>
          </w:p>
          <w:p w14:paraId="71F3E0FA" w14:textId="6B6C8FF7" w:rsidR="008F5061" w:rsidRDefault="008F5061" w:rsidP="008F5061">
            <w:pPr>
              <w:pStyle w:val="odrka"/>
            </w:pPr>
            <w:r>
              <w:t>morfologie, anatomie a fyziologie strunatců</w:t>
            </w:r>
          </w:p>
          <w:p w14:paraId="17C52CA8" w14:textId="7EC5F817" w:rsidR="0035127F" w:rsidRDefault="00141B5B" w:rsidP="008F5061">
            <w:pPr>
              <w:pStyle w:val="odrka"/>
            </w:pPr>
            <w:r>
              <w:t>nižší strunatci – pláštěnci a kopinatci</w:t>
            </w:r>
          </w:p>
          <w:p w14:paraId="1A4EF902" w14:textId="1EAA5370" w:rsidR="008F5061" w:rsidRDefault="0035127F" w:rsidP="008F5061">
            <w:pPr>
              <w:pStyle w:val="odrka"/>
            </w:pPr>
            <w:r>
              <w:t xml:space="preserve">systém a evoluce </w:t>
            </w:r>
            <w:r w:rsidR="008F5061">
              <w:t>obratlovců - kruhoústí, paryby, ryby, obojživelníci, plazi, ptáci</w:t>
            </w:r>
          </w:p>
          <w:p w14:paraId="5331270D" w14:textId="77777777" w:rsidR="00D61B43" w:rsidRDefault="00D61B43" w:rsidP="00D61B43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53A9EDB1" w14:textId="158DE896" w:rsidR="00141B5B" w:rsidRDefault="0035127F" w:rsidP="0035127F">
            <w:pPr>
              <w:pStyle w:val="odrka"/>
            </w:pPr>
            <w:r>
              <w:t xml:space="preserve">etologie </w:t>
            </w:r>
            <w:r w:rsidR="008F5061">
              <w:t>obratlovců</w:t>
            </w:r>
            <w:r w:rsidR="00141B5B">
              <w:t xml:space="preserve"> – kruhoústí, paryby, ryby, obojživelníci, plazi, ptáci</w:t>
            </w:r>
          </w:p>
          <w:p w14:paraId="60848240" w14:textId="370FDEA1" w:rsidR="001608FB" w:rsidRDefault="001608FB" w:rsidP="001608FB">
            <w:pPr>
              <w:pStyle w:val="odrka"/>
            </w:pPr>
            <w:r>
              <w:t>s</w:t>
            </w:r>
            <w:r w:rsidRPr="00205614">
              <w:t>trunatci a prostředí</w:t>
            </w:r>
            <w:r w:rsidR="00D61B43">
              <w:t>, ekologie živočichů</w:t>
            </w:r>
          </w:p>
          <w:p w14:paraId="0F2C89F7" w14:textId="77777777" w:rsidR="001608FB" w:rsidRDefault="001608FB" w:rsidP="001608FB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7E10CECA" w14:textId="672D3D25" w:rsidR="00FB4CA2" w:rsidRDefault="00FB4CA2" w:rsidP="0035127F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AEF4" w14:textId="77777777" w:rsidR="00141B5B" w:rsidRPr="00C15111" w:rsidRDefault="00141B5B" w:rsidP="00141B5B">
            <w:pPr>
              <w:pStyle w:val="tabulkamezi"/>
              <w:rPr>
                <w:b w:val="0"/>
                <w:bCs/>
              </w:rPr>
            </w:pPr>
            <w:r w:rsidRPr="00141B5B">
              <w:t xml:space="preserve">FY – </w:t>
            </w:r>
            <w:r w:rsidRPr="00C15111">
              <w:rPr>
                <w:b w:val="0"/>
                <w:bCs/>
              </w:rPr>
              <w:t>povrchové napětí vody</w:t>
            </w:r>
          </w:p>
          <w:p w14:paraId="62C08E7F" w14:textId="77777777" w:rsidR="00141B5B" w:rsidRPr="00C15111" w:rsidRDefault="00141B5B" w:rsidP="00141B5B">
            <w:pPr>
              <w:pStyle w:val="tabulkamezi"/>
              <w:snapToGrid w:val="0"/>
              <w:rPr>
                <w:b w:val="0"/>
                <w:bCs/>
              </w:rPr>
            </w:pPr>
            <w:r w:rsidRPr="00141B5B">
              <w:t xml:space="preserve">VV – </w:t>
            </w:r>
            <w:r w:rsidRPr="00C15111">
              <w:rPr>
                <w:b w:val="0"/>
                <w:bCs/>
              </w:rPr>
              <w:t>zobrazování přírodních forem</w:t>
            </w:r>
          </w:p>
          <w:p w14:paraId="10277F66" w14:textId="77777777" w:rsidR="00141B5B" w:rsidRPr="00141B5B" w:rsidRDefault="00141B5B" w:rsidP="00141B5B">
            <w:pPr>
              <w:pStyle w:val="tabulkamezi"/>
              <w:snapToGrid w:val="0"/>
            </w:pPr>
          </w:p>
          <w:p w14:paraId="5E3EE78E" w14:textId="77777777" w:rsidR="00141B5B" w:rsidRPr="00037613" w:rsidRDefault="00141B5B" w:rsidP="00141B5B">
            <w:pPr>
              <w:pStyle w:val="tabulkamezi"/>
              <w:rPr>
                <w:i w:val="0"/>
                <w:iCs/>
              </w:rPr>
            </w:pPr>
            <w:r w:rsidRPr="00037613">
              <w:rPr>
                <w:i w:val="0"/>
                <w:iCs/>
              </w:rPr>
              <w:t>PT OSV</w:t>
            </w:r>
          </w:p>
          <w:p w14:paraId="2E462155" w14:textId="77777777" w:rsidR="00141B5B" w:rsidRPr="00037613" w:rsidRDefault="00141B5B" w:rsidP="00141B5B">
            <w:pPr>
              <w:pStyle w:val="tabulkamezi"/>
              <w:rPr>
                <w:i w:val="0"/>
                <w:iCs/>
              </w:rPr>
            </w:pPr>
            <w:r w:rsidRPr="00037613">
              <w:rPr>
                <w:i w:val="0"/>
                <w:iCs/>
              </w:rPr>
              <w:t>Poznávání a rozvoj vlastní osobnosti</w:t>
            </w:r>
          </w:p>
          <w:p w14:paraId="53797F30" w14:textId="77777777" w:rsidR="00141B5B" w:rsidRPr="00C15111" w:rsidRDefault="00141B5B" w:rsidP="00141B5B">
            <w:pPr>
              <w:pStyle w:val="tabulkamezi"/>
              <w:rPr>
                <w:b w:val="0"/>
                <w:bCs/>
              </w:rPr>
            </w:pPr>
            <w:r w:rsidRPr="00C15111">
              <w:rPr>
                <w:b w:val="0"/>
                <w:bCs/>
              </w:rPr>
              <w:t>(jak rozvíjet zdravý a bezpečný životní styl, bezobratlí jako přenašeči nebezpečných původců chorob člověka, prevence, diskuze)</w:t>
            </w:r>
          </w:p>
          <w:p w14:paraId="77112EF3" w14:textId="77777777" w:rsidR="00141B5B" w:rsidRPr="00141B5B" w:rsidRDefault="00141B5B" w:rsidP="00141B5B">
            <w:pPr>
              <w:pStyle w:val="tabulkamezi"/>
              <w:snapToGrid w:val="0"/>
            </w:pPr>
          </w:p>
          <w:p w14:paraId="054807E6" w14:textId="77777777" w:rsidR="00D61B43" w:rsidRDefault="00D61B43" w:rsidP="00141B5B">
            <w:pPr>
              <w:pStyle w:val="tabulkamezi"/>
              <w:rPr>
                <w:i w:val="0"/>
                <w:iCs/>
              </w:rPr>
            </w:pPr>
          </w:p>
          <w:p w14:paraId="04E11E63" w14:textId="77777777" w:rsidR="00D61B43" w:rsidRDefault="00D61B43" w:rsidP="00141B5B">
            <w:pPr>
              <w:pStyle w:val="tabulkamezi"/>
              <w:rPr>
                <w:i w:val="0"/>
                <w:iCs/>
              </w:rPr>
            </w:pPr>
          </w:p>
          <w:p w14:paraId="74D6AE29" w14:textId="77777777" w:rsidR="00D61B43" w:rsidRDefault="00D61B43" w:rsidP="00141B5B">
            <w:pPr>
              <w:pStyle w:val="tabulkamezi"/>
              <w:rPr>
                <w:i w:val="0"/>
                <w:iCs/>
              </w:rPr>
            </w:pPr>
          </w:p>
          <w:p w14:paraId="4BEF06B6" w14:textId="4B5772AA" w:rsidR="00141B5B" w:rsidRPr="00037613" w:rsidRDefault="00141B5B" w:rsidP="00141B5B">
            <w:pPr>
              <w:pStyle w:val="tabulkamezi"/>
              <w:rPr>
                <w:i w:val="0"/>
                <w:iCs/>
              </w:rPr>
            </w:pPr>
            <w:r w:rsidRPr="00037613">
              <w:rPr>
                <w:i w:val="0"/>
                <w:iCs/>
              </w:rPr>
              <w:t xml:space="preserve">PT MV </w:t>
            </w:r>
          </w:p>
          <w:p w14:paraId="2BE14CAF" w14:textId="77777777" w:rsidR="00141B5B" w:rsidRPr="00037613" w:rsidRDefault="00141B5B" w:rsidP="00141B5B">
            <w:pPr>
              <w:pStyle w:val="tabulkamezi"/>
              <w:rPr>
                <w:i w:val="0"/>
                <w:iCs/>
              </w:rPr>
            </w:pPr>
            <w:r w:rsidRPr="00037613">
              <w:rPr>
                <w:i w:val="0"/>
                <w:iCs/>
              </w:rPr>
              <w:t>Mediální produkty a jejich význam</w:t>
            </w:r>
          </w:p>
          <w:p w14:paraId="7D47A3DF" w14:textId="77777777" w:rsidR="00141B5B" w:rsidRPr="00C15111" w:rsidRDefault="00141B5B" w:rsidP="00141B5B">
            <w:pPr>
              <w:pStyle w:val="tabulkamezi"/>
              <w:rPr>
                <w:b w:val="0"/>
                <w:bCs/>
              </w:rPr>
            </w:pPr>
            <w:r w:rsidRPr="00C15111">
              <w:rPr>
                <w:b w:val="0"/>
                <w:bCs/>
              </w:rPr>
              <w:t>(vyhodnocování relevance a věrohodnosti informačních zdrojů a podávaných informací o strunatcích)</w:t>
            </w:r>
          </w:p>
          <w:p w14:paraId="089476AD" w14:textId="77777777" w:rsidR="001608FB" w:rsidRDefault="001608FB" w:rsidP="001608FB">
            <w:pPr>
              <w:pStyle w:val="tabulkamezi"/>
              <w:snapToGrid w:val="0"/>
              <w:spacing w:line="240" w:lineRule="auto"/>
              <w:rPr>
                <w:i w:val="0"/>
              </w:rPr>
            </w:pPr>
          </w:p>
          <w:p w14:paraId="47CC8C2E" w14:textId="6AE442E5" w:rsidR="00D61B43" w:rsidRDefault="00D61B43" w:rsidP="00D61B43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Mediální produkty a jejich význam</w:t>
            </w:r>
          </w:p>
          <w:p w14:paraId="0D2A99A7" w14:textId="55B46768" w:rsidR="00D61B43" w:rsidRPr="00D61B43" w:rsidRDefault="00D61B43" w:rsidP="00D61B43">
            <w:pPr>
              <w:pStyle w:val="tabulkamezi"/>
              <w:snapToGrid w:val="0"/>
              <w:rPr>
                <w:b w:val="0"/>
                <w:iCs/>
              </w:rPr>
            </w:pPr>
            <w:r w:rsidRPr="00D61B43">
              <w:rPr>
                <w:b w:val="0"/>
                <w:iCs/>
              </w:rPr>
              <w:t>(vyhodnocování relevance a věrohodnosti informačních zdrojů o ekologických tématech)</w:t>
            </w:r>
          </w:p>
          <w:p w14:paraId="2C30EDE5" w14:textId="77777777" w:rsidR="00D61B43" w:rsidRDefault="00D61B43" w:rsidP="001608FB">
            <w:pPr>
              <w:pStyle w:val="tabulkamezi"/>
              <w:snapToGrid w:val="0"/>
              <w:spacing w:line="240" w:lineRule="auto"/>
              <w:rPr>
                <w:i w:val="0"/>
              </w:rPr>
            </w:pPr>
          </w:p>
          <w:p w14:paraId="0A9B733B" w14:textId="51E72986" w:rsidR="001608FB" w:rsidRPr="0002662B" w:rsidRDefault="001608FB" w:rsidP="001608F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PT EV</w:t>
            </w:r>
          </w:p>
          <w:p w14:paraId="08A04746" w14:textId="77777777" w:rsidR="001608FB" w:rsidRDefault="001608FB" w:rsidP="001608FB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Problematika vztahů organismů a prostředí</w:t>
            </w:r>
          </w:p>
          <w:p w14:paraId="07DAFBAF" w14:textId="77777777" w:rsidR="001608FB" w:rsidRPr="001608FB" w:rsidRDefault="001608FB" w:rsidP="001608FB">
            <w:pPr>
              <w:pStyle w:val="tabulkamezi"/>
              <w:snapToGrid w:val="0"/>
              <w:spacing w:line="240" w:lineRule="auto"/>
              <w:rPr>
                <w:b w:val="0"/>
                <w:iCs/>
              </w:rPr>
            </w:pPr>
            <w:r w:rsidRPr="001608FB">
              <w:rPr>
                <w:b w:val="0"/>
                <w:iCs/>
              </w:rPr>
              <w:t>(biotické a biotické faktory a jejich vliv na organismy, integrováno do učiva)</w:t>
            </w:r>
          </w:p>
          <w:p w14:paraId="04EEF702" w14:textId="77777777" w:rsidR="00FB4CA2" w:rsidRDefault="00FB4CA2" w:rsidP="001608FB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</w:p>
          <w:p w14:paraId="563662F3" w14:textId="6221D2BC" w:rsidR="00D61B43" w:rsidRPr="006A70D8" w:rsidRDefault="00D61B43" w:rsidP="00D61B43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</w:tbl>
    <w:p w14:paraId="684333FD" w14:textId="77777777" w:rsidR="00C87A9F" w:rsidRDefault="00C87A9F" w:rsidP="00317371"/>
    <w:p w14:paraId="0A95B99C" w14:textId="77777777" w:rsidR="00F6556C" w:rsidRDefault="00F6556C" w:rsidP="00317371"/>
    <w:p w14:paraId="01902775" w14:textId="77777777" w:rsidR="00F6556C" w:rsidRDefault="00F6556C" w:rsidP="00317371"/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95"/>
        <w:gridCol w:w="5055"/>
        <w:gridCol w:w="4634"/>
      </w:tblGrid>
      <w:tr w:rsidR="00F6556C" w14:paraId="353A2698" w14:textId="77777777" w:rsidTr="001F2CDF">
        <w:tc>
          <w:tcPr>
            <w:tcW w:w="14884" w:type="dxa"/>
            <w:gridSpan w:val="3"/>
            <w:tcBorders>
              <w:bottom w:val="single" w:sz="4" w:space="0" w:color="auto"/>
            </w:tcBorders>
          </w:tcPr>
          <w:p w14:paraId="2CFE5CC8" w14:textId="37EC9F24" w:rsidR="00F6556C" w:rsidRDefault="00F6556C" w:rsidP="001F2CDF">
            <w:pPr>
              <w:pStyle w:val="kapitolkaosnovy"/>
              <w:tabs>
                <w:tab w:val="right" w:pos="14742"/>
              </w:tabs>
            </w:pPr>
            <w:r w:rsidRPr="00BD679D">
              <w:rPr>
                <w:b/>
                <w:bCs/>
              </w:rPr>
              <w:t>Biologie cviče</w:t>
            </w:r>
            <w:r w:rsidR="00BD679D">
              <w:rPr>
                <w:b/>
                <w:bCs/>
              </w:rPr>
              <w:t>ní</w:t>
            </w:r>
            <w:r w:rsidR="00BD679D">
              <w:t xml:space="preserve"> pro </w:t>
            </w:r>
            <w:r>
              <w:t>2. ročník čtyřletého gymnázia</w:t>
            </w:r>
          </w:p>
        </w:tc>
      </w:tr>
      <w:tr w:rsidR="00F6556C" w14:paraId="7E69E15F" w14:textId="77777777" w:rsidTr="001F2CDF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76911" w14:textId="77777777" w:rsidR="00F6556C" w:rsidRDefault="00F6556C" w:rsidP="001F2CDF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52B66E77" w14:textId="77777777" w:rsidR="00F6556C" w:rsidRDefault="00F6556C" w:rsidP="001F2CDF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BB66" w14:textId="77777777" w:rsidR="00F6556C" w:rsidRDefault="00F6556C" w:rsidP="001F2CDF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A0EAC" w14:textId="77777777" w:rsidR="00F6556C" w:rsidRDefault="00F6556C" w:rsidP="001F2CDF">
            <w:pPr>
              <w:pStyle w:val="tabulkanadpis"/>
              <w:snapToGrid w:val="0"/>
            </w:pPr>
            <w:r>
              <w:t>Mezipředmětové vztahy,</w:t>
            </w:r>
          </w:p>
          <w:p w14:paraId="6C11B56C" w14:textId="77777777" w:rsidR="00F6556C" w:rsidRDefault="00F6556C" w:rsidP="001F2CDF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F6556C" w14:paraId="4BD1A09B" w14:textId="77777777" w:rsidTr="001F2CDF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0481" w14:textId="168F0BFF" w:rsidR="00F6556C" w:rsidRDefault="00F6556C" w:rsidP="001F2CDF">
            <w:pPr>
              <w:pStyle w:val="tabulkaoddl"/>
              <w:snapToGrid w:val="0"/>
            </w:pPr>
            <w:r>
              <w:t>B</w:t>
            </w:r>
            <w:r w:rsidR="00BD679D">
              <w:t>otanika</w:t>
            </w:r>
          </w:p>
        </w:tc>
      </w:tr>
      <w:tr w:rsidR="00F6556C" w14:paraId="70242EBB" w14:textId="77777777" w:rsidTr="001F2CDF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28AF" w14:textId="2FA1F71C" w:rsidR="00F6556C" w:rsidRDefault="00F6556C" w:rsidP="001F2CDF">
            <w:pPr>
              <w:pStyle w:val="odrka"/>
            </w:pPr>
            <w:r>
              <w:t>interpretuje</w:t>
            </w:r>
            <w:r w:rsidRPr="00A731F9">
              <w:t xml:space="preserve"> údaje a vztahy</w:t>
            </w:r>
            <w:r>
              <w:t xml:space="preserve"> ve struktuře a funkcích jednotlivých organel a orgánů rostlinného těla </w:t>
            </w:r>
          </w:p>
          <w:p w14:paraId="7B249B43" w14:textId="77777777" w:rsidR="00F6556C" w:rsidRDefault="00F6556C" w:rsidP="001F2CDF">
            <w:pPr>
              <w:pStyle w:val="odrka"/>
            </w:pPr>
            <w:r>
              <w:t xml:space="preserve">samostatně zvládá připravit nativní preparát z různých částí rostlinného těla  </w:t>
            </w:r>
          </w:p>
          <w:p w14:paraId="46654370" w14:textId="77777777" w:rsidR="00F6556C" w:rsidRDefault="00F6556C" w:rsidP="001F2CDF">
            <w:pPr>
              <w:pStyle w:val="odrka"/>
            </w:pPr>
            <w:r>
              <w:t>ovládá pravidla mikroskopování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0152" w14:textId="77777777" w:rsidR="00F6556C" w:rsidRDefault="00F6556C" w:rsidP="001F2CDF">
            <w:pPr>
              <w:pStyle w:val="odrka"/>
            </w:pPr>
            <w:r w:rsidRPr="001D3F4B">
              <w:rPr>
                <w:bCs/>
                <w:iCs/>
              </w:rPr>
              <w:t>Botanika</w:t>
            </w:r>
            <w:r w:rsidRPr="00E3474B">
              <w:rPr>
                <w:bCs/>
                <w:i/>
              </w:rPr>
              <w:t xml:space="preserve"> </w:t>
            </w:r>
            <w:r w:rsidRPr="00E3474B">
              <w:rPr>
                <w:bCs/>
              </w:rPr>
              <w:t xml:space="preserve">– </w:t>
            </w:r>
            <w:r>
              <w:rPr>
                <w:bCs/>
                <w:iCs/>
              </w:rPr>
              <w:t>r</w:t>
            </w:r>
            <w:r w:rsidRPr="00E3474B">
              <w:rPr>
                <w:bCs/>
                <w:iCs/>
              </w:rPr>
              <w:t>ostlinná morfologie</w:t>
            </w:r>
            <w:r w:rsidRPr="00E3474B">
              <w:rPr>
                <w:b/>
                <w:i/>
              </w:rPr>
              <w:t xml:space="preserve"> </w:t>
            </w:r>
            <w:r w:rsidRPr="001F3DF3">
              <w:t>vyšších rostlin (stonek, list, květ)</w:t>
            </w:r>
            <w:r>
              <w:t xml:space="preserve"> – práce s mikroskopickou lupou</w:t>
            </w:r>
          </w:p>
          <w:p w14:paraId="61147443" w14:textId="77777777" w:rsidR="00F6556C" w:rsidRPr="001D3F4B" w:rsidRDefault="00F6556C" w:rsidP="001F2CDF">
            <w:pPr>
              <w:pStyle w:val="odrka"/>
            </w:pPr>
            <w:r w:rsidRPr="001D3F4B">
              <w:t>Rostliny a prostředí</w:t>
            </w:r>
          </w:p>
          <w:p w14:paraId="68BD277F" w14:textId="77777777" w:rsidR="00F6556C" w:rsidRPr="001D3F4B" w:rsidRDefault="00F6556C" w:rsidP="001F2CDF">
            <w:pPr>
              <w:pStyle w:val="odrka"/>
              <w:rPr>
                <w:bCs/>
              </w:rPr>
            </w:pPr>
            <w:r w:rsidRPr="001D3F4B">
              <w:rPr>
                <w:bCs/>
              </w:rPr>
              <w:t>Mikroskopie:</w:t>
            </w:r>
          </w:p>
          <w:p w14:paraId="3BA12853" w14:textId="77777777" w:rsidR="00F6556C" w:rsidRDefault="00F6556C" w:rsidP="001F2CDF">
            <w:pPr>
              <w:pStyle w:val="odrka"/>
            </w:pPr>
            <w:r>
              <w:t>Rostlinná cytologie (buněčné organely, osmotické jevy)</w:t>
            </w:r>
          </w:p>
          <w:p w14:paraId="3094D54A" w14:textId="77777777" w:rsidR="00F6556C" w:rsidRDefault="00F6556C" w:rsidP="001F2CDF">
            <w:pPr>
              <w:pStyle w:val="odrka"/>
            </w:pPr>
            <w:r>
              <w:t>Rostlinná histologie (pletiva)</w:t>
            </w:r>
          </w:p>
          <w:p w14:paraId="58C74941" w14:textId="77777777" w:rsidR="00F6556C" w:rsidRDefault="00F6556C" w:rsidP="001F2CDF">
            <w:pPr>
              <w:pStyle w:val="odrka"/>
            </w:pPr>
            <w:r>
              <w:t>Rostlinná organologie (anatomie kořene, stonku a listu)</w:t>
            </w:r>
          </w:p>
          <w:p w14:paraId="7052267D" w14:textId="77777777" w:rsidR="00F6556C" w:rsidRDefault="00F6556C" w:rsidP="001F2CDF">
            <w:pPr>
              <w:pStyle w:val="odrka"/>
            </w:pPr>
            <w:r>
              <w:t>Rostlinná fyziologie (rostlinná barviva)</w:t>
            </w:r>
          </w:p>
          <w:p w14:paraId="1A9B8E7C" w14:textId="77777777" w:rsidR="00F6556C" w:rsidRDefault="00F6556C" w:rsidP="001F2CDF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F54D" w14:textId="77777777" w:rsidR="00F6556C" w:rsidRDefault="00F6556C" w:rsidP="001F2CDF">
            <w:pPr>
              <w:pStyle w:val="odrrkaPT"/>
              <w:numPr>
                <w:ilvl w:val="0"/>
                <w:numId w:val="0"/>
              </w:numPr>
            </w:pPr>
            <w:r>
              <w:rPr>
                <w:b/>
              </w:rPr>
              <w:t xml:space="preserve">FY </w:t>
            </w:r>
            <w:r w:rsidRPr="00354C9F">
              <w:t>–</w:t>
            </w:r>
            <w:r>
              <w:rPr>
                <w:b/>
              </w:rPr>
              <w:t xml:space="preserve"> </w:t>
            </w:r>
            <w:r>
              <w:t>difúze, osmóza</w:t>
            </w:r>
          </w:p>
          <w:p w14:paraId="4B906509" w14:textId="77777777" w:rsidR="00F6556C" w:rsidRDefault="00F6556C" w:rsidP="001F2CDF">
            <w:pPr>
              <w:pStyle w:val="odrrkaPT"/>
              <w:numPr>
                <w:ilvl w:val="0"/>
                <w:numId w:val="0"/>
              </w:numPr>
            </w:pPr>
          </w:p>
          <w:p w14:paraId="7D80F0D8" w14:textId="77777777" w:rsidR="00F6556C" w:rsidRPr="00B83997" w:rsidRDefault="00F6556C" w:rsidP="001F2CDF">
            <w:pPr>
              <w:pStyle w:val="odrrkaPT"/>
              <w:numPr>
                <w:ilvl w:val="0"/>
                <w:numId w:val="0"/>
              </w:numPr>
              <w:rPr>
                <w:b/>
                <w:bCs/>
              </w:rPr>
            </w:pPr>
            <w:r w:rsidRPr="00B83997">
              <w:rPr>
                <w:b/>
                <w:bCs/>
              </w:rPr>
              <w:t xml:space="preserve">PT OSV </w:t>
            </w:r>
          </w:p>
          <w:p w14:paraId="56A481DB" w14:textId="77777777" w:rsidR="00F6556C" w:rsidRDefault="00F6556C" w:rsidP="001F2CD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0016A446" w14:textId="77777777" w:rsidR="00F6556C" w:rsidRPr="00F93246" w:rsidRDefault="00F6556C" w:rsidP="001F2CDF">
            <w:pPr>
              <w:pStyle w:val="tabulkamezi"/>
              <w:snapToGrid w:val="0"/>
              <w:spacing w:line="240" w:lineRule="auto"/>
              <w:rPr>
                <w:b w:val="0"/>
                <w:iCs/>
              </w:rPr>
            </w:pPr>
            <w:r w:rsidRPr="00F93246">
              <w:rPr>
                <w:b w:val="0"/>
                <w:iCs/>
              </w:rPr>
              <w:t>(jak rozvíjet zdravý a bezpečný životní styl; rozvíjení jemné motoriky při mikroskopování, trénování smyslu pro detail, laboratorní protokol)</w:t>
            </w:r>
          </w:p>
          <w:p w14:paraId="7FA8D29D" w14:textId="77777777" w:rsidR="00F6556C" w:rsidRDefault="00F6556C" w:rsidP="001F2CDF">
            <w:pPr>
              <w:pStyle w:val="odrrkaPT"/>
              <w:numPr>
                <w:ilvl w:val="0"/>
                <w:numId w:val="0"/>
              </w:numPr>
            </w:pPr>
          </w:p>
          <w:p w14:paraId="0AA4D24B" w14:textId="77777777" w:rsidR="00F6556C" w:rsidRPr="00492A18" w:rsidRDefault="00F6556C" w:rsidP="001F2CDF">
            <w:pPr>
              <w:pStyle w:val="odrrkaPT"/>
              <w:numPr>
                <w:ilvl w:val="0"/>
                <w:numId w:val="0"/>
              </w:numPr>
            </w:pPr>
          </w:p>
        </w:tc>
      </w:tr>
      <w:tr w:rsidR="00F6556C" w14:paraId="22A60EC6" w14:textId="77777777" w:rsidTr="001F2CDF">
        <w:trPr>
          <w:trHeight w:val="445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1B192" w14:textId="72048B4E" w:rsidR="00F6556C" w:rsidRPr="00DA1D7B" w:rsidRDefault="00F6556C" w:rsidP="001F2CDF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M</w:t>
            </w:r>
            <w:r w:rsidR="00BD679D">
              <w:rPr>
                <w:sz w:val="24"/>
              </w:rPr>
              <w:t>ikrobiologie</w:t>
            </w:r>
          </w:p>
        </w:tc>
      </w:tr>
      <w:tr w:rsidR="00F6556C" w14:paraId="40CB30AF" w14:textId="77777777" w:rsidTr="001F2CDF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8883" w14:textId="77777777" w:rsidR="00F6556C" w:rsidRDefault="00F6556C" w:rsidP="001F2CDF">
            <w:pPr>
              <w:pStyle w:val="odrka"/>
            </w:pPr>
            <w:r>
              <w:t>interpretuje</w:t>
            </w:r>
            <w:r w:rsidRPr="00A731F9">
              <w:t xml:space="preserve"> údaje a vztahy</w:t>
            </w:r>
            <w:r>
              <w:t xml:space="preserve"> ve struktuře a funkcích jednotlivých organel </w:t>
            </w:r>
            <w:proofErr w:type="spellStart"/>
            <w:r>
              <w:t>prokaryot</w:t>
            </w:r>
            <w:proofErr w:type="spellEnd"/>
          </w:p>
          <w:p w14:paraId="052EE77B" w14:textId="77777777" w:rsidR="00F6556C" w:rsidRDefault="00F6556C" w:rsidP="001F2CDF">
            <w:pPr>
              <w:pStyle w:val="odrka"/>
            </w:pPr>
            <w:r>
              <w:t xml:space="preserve">charakterizuje základní životní projev bakterií při sledování růstu bakterií na živné pevné půdě </w:t>
            </w:r>
          </w:p>
          <w:p w14:paraId="7372FDA5" w14:textId="77777777" w:rsidR="00F6556C" w:rsidRDefault="00F6556C" w:rsidP="001F2CDF">
            <w:pPr>
              <w:pStyle w:val="odrka"/>
            </w:pPr>
            <w:r>
              <w:t>chápe význam agaru pro mikrobiologii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AA57" w14:textId="77777777" w:rsidR="00F6556C" w:rsidRDefault="00F6556C" w:rsidP="001F2CDF">
            <w:pPr>
              <w:pStyle w:val="odrka"/>
            </w:pPr>
            <w:r w:rsidRPr="001D3F4B">
              <w:t xml:space="preserve">Fyziologie </w:t>
            </w:r>
            <w:proofErr w:type="spellStart"/>
            <w:r w:rsidRPr="001D3F4B">
              <w:t>prokaryot</w:t>
            </w:r>
            <w:proofErr w:type="spellEnd"/>
            <w:r>
              <w:t xml:space="preserve"> (práce s agarem, růst bakterií)</w:t>
            </w:r>
          </w:p>
          <w:p w14:paraId="5F8887C5" w14:textId="77777777" w:rsidR="00F6556C" w:rsidRDefault="00F6556C" w:rsidP="001F2CDF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8B4D" w14:textId="77777777" w:rsidR="00F6556C" w:rsidRDefault="00F6556C" w:rsidP="001F2CDF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CH – příprava roztoků</w:t>
            </w:r>
          </w:p>
          <w:p w14:paraId="4F65D0AE" w14:textId="77777777" w:rsidR="00F6556C" w:rsidRPr="00B83997" w:rsidRDefault="00F6556C" w:rsidP="001F2CDF">
            <w:pPr>
              <w:pStyle w:val="tabulkamezi"/>
              <w:rPr>
                <w:i w:val="0"/>
                <w:iCs/>
              </w:rPr>
            </w:pPr>
            <w:r w:rsidRPr="00B83997">
              <w:rPr>
                <w:i w:val="0"/>
                <w:iCs/>
              </w:rPr>
              <w:t>PT OSV</w:t>
            </w:r>
          </w:p>
          <w:p w14:paraId="10037689" w14:textId="77777777" w:rsidR="00F6556C" w:rsidRPr="00B83997" w:rsidRDefault="00F6556C" w:rsidP="001F2CDF">
            <w:pPr>
              <w:pStyle w:val="tabulkamezi"/>
              <w:rPr>
                <w:i w:val="0"/>
                <w:iCs/>
              </w:rPr>
            </w:pPr>
            <w:r w:rsidRPr="00B83997">
              <w:rPr>
                <w:i w:val="0"/>
                <w:iCs/>
              </w:rPr>
              <w:t>Poznávání a rozvoj vlastní osobnosti</w:t>
            </w:r>
          </w:p>
          <w:p w14:paraId="1816E13A" w14:textId="124657C6" w:rsidR="00F6556C" w:rsidRPr="00F6556C" w:rsidRDefault="00F6556C" w:rsidP="00F6556C">
            <w:pPr>
              <w:pStyle w:val="tabulkamezi"/>
              <w:rPr>
                <w:b w:val="0"/>
                <w:bCs/>
              </w:rPr>
            </w:pPr>
            <w:r w:rsidRPr="00F6556C">
              <w:rPr>
                <w:b w:val="0"/>
                <w:bCs/>
              </w:rPr>
              <w:t>(jak rozvíjet zdravý a bezpečný životní styl, bakteriální choroby a jejich přenos, laboratorní protokol)</w:t>
            </w:r>
          </w:p>
        </w:tc>
      </w:tr>
      <w:tr w:rsidR="00F6556C" w14:paraId="7419CDB5" w14:textId="77777777" w:rsidTr="001F2CDF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76F68" w14:textId="77777777" w:rsidR="00F6556C" w:rsidRPr="00CC0677" w:rsidRDefault="00F6556C" w:rsidP="001F2CDF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Biologie hub </w:t>
            </w:r>
          </w:p>
        </w:tc>
      </w:tr>
      <w:tr w:rsidR="00F6556C" w14:paraId="5F2EC856" w14:textId="77777777" w:rsidTr="001F2CDF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8C4C" w14:textId="77777777" w:rsidR="00F6556C" w:rsidRDefault="00F6556C" w:rsidP="001F2CDF">
            <w:pPr>
              <w:pStyle w:val="odrka"/>
            </w:pPr>
            <w:r>
              <w:t>vytvoří nativní preparát výtrusorodého rouška stopkovýtrusných hub</w:t>
            </w:r>
          </w:p>
          <w:p w14:paraId="1313F6AF" w14:textId="77777777" w:rsidR="00F6556C" w:rsidRDefault="00F6556C" w:rsidP="001F2CDF">
            <w:pPr>
              <w:pStyle w:val="odrka"/>
            </w:pPr>
            <w:r>
              <w:lastRenderedPageBreak/>
              <w:t>rozliší společné a rozdílné znaky hub</w:t>
            </w:r>
          </w:p>
          <w:p w14:paraId="7FEB5E74" w14:textId="77777777" w:rsidR="00F6556C" w:rsidRDefault="00F6556C" w:rsidP="001F2CDF">
            <w:pPr>
              <w:pStyle w:val="odrka"/>
            </w:pPr>
            <w:r>
              <w:t>pojmenuje stavbu těla lišejníků a ilustruje na nich trvalé soužití různých organismů</w:t>
            </w:r>
          </w:p>
          <w:p w14:paraId="039381E7" w14:textId="77777777" w:rsidR="00F6556C" w:rsidRDefault="00F6556C" w:rsidP="001F2CDF">
            <w:pPr>
              <w:pStyle w:val="odrka"/>
            </w:pPr>
            <w:r>
              <w:t>zdůvodní ekologický, zdravotnický a hospodářský význam hub a lišejníků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34D6" w14:textId="77777777" w:rsidR="00F6556C" w:rsidRDefault="00F6556C" w:rsidP="001F2CDF">
            <w:pPr>
              <w:pStyle w:val="odrka"/>
            </w:pPr>
            <w:r>
              <w:lastRenderedPageBreak/>
              <w:t>Mikroskopie stopkovýtrusných hub.</w:t>
            </w:r>
          </w:p>
          <w:p w14:paraId="7656DF3D" w14:textId="77777777" w:rsidR="00F6556C" w:rsidRDefault="00F6556C" w:rsidP="001F2CDF">
            <w:pPr>
              <w:pStyle w:val="odrka"/>
            </w:pPr>
            <w:r>
              <w:t>Taxonomie a toxicita hub.</w:t>
            </w:r>
          </w:p>
          <w:p w14:paraId="7DBF1DC5" w14:textId="77777777" w:rsidR="00F6556C" w:rsidRDefault="00F6556C" w:rsidP="001F2CDF">
            <w:pPr>
              <w:pStyle w:val="odrka"/>
            </w:pPr>
            <w:r>
              <w:lastRenderedPageBreak/>
              <w:t>Lichenologie.</w:t>
            </w:r>
          </w:p>
          <w:p w14:paraId="27E5FD16" w14:textId="77777777" w:rsidR="00F6556C" w:rsidRDefault="00F6556C" w:rsidP="001F2CDF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B0BD6" w14:textId="77777777" w:rsidR="00F6556C" w:rsidRDefault="00F6556C" w:rsidP="001F2CDF">
            <w:pPr>
              <w:pStyle w:val="tabulkamezi"/>
              <w:snapToGrid w:val="0"/>
              <w:rPr>
                <w:i w:val="0"/>
              </w:rPr>
            </w:pPr>
            <w:r w:rsidRPr="00CC35F2">
              <w:rPr>
                <w:i w:val="0"/>
              </w:rPr>
              <w:lastRenderedPageBreak/>
              <w:t>CH</w:t>
            </w:r>
            <w:r>
              <w:rPr>
                <w:b w:val="0"/>
                <w:i w:val="0"/>
              </w:rPr>
              <w:t xml:space="preserve"> – přírodní organické látky</w:t>
            </w:r>
            <w:r w:rsidRPr="00CC35F2">
              <w:rPr>
                <w:i w:val="0"/>
              </w:rPr>
              <w:t xml:space="preserve"> </w:t>
            </w:r>
          </w:p>
          <w:p w14:paraId="3771D83A" w14:textId="77777777" w:rsidR="00F6556C" w:rsidRDefault="00F6556C" w:rsidP="001F2CDF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2580E77D" w14:textId="77777777" w:rsidR="00F6556C" w:rsidRDefault="00F6556C" w:rsidP="001F2CD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lastRenderedPageBreak/>
              <w:t>PT OSV</w:t>
            </w:r>
          </w:p>
          <w:p w14:paraId="5D3D65A6" w14:textId="77777777" w:rsidR="00F6556C" w:rsidRDefault="00F6556C" w:rsidP="001F2CD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76E8A7EF" w14:textId="41E0B2C0" w:rsidR="00F6556C" w:rsidRPr="00F6556C" w:rsidRDefault="00F6556C" w:rsidP="00F6556C">
            <w:pPr>
              <w:pStyle w:val="tabulkamezi"/>
              <w:snapToGrid w:val="0"/>
              <w:spacing w:line="240" w:lineRule="auto"/>
              <w:rPr>
                <w:b w:val="0"/>
                <w:iCs/>
              </w:rPr>
            </w:pPr>
            <w:r>
              <w:rPr>
                <w:b w:val="0"/>
                <w:i w:val="0"/>
              </w:rPr>
              <w:t>(</w:t>
            </w:r>
            <w:r w:rsidRPr="00F6556C">
              <w:rPr>
                <w:b w:val="0"/>
                <w:iCs/>
              </w:rPr>
              <w:t xml:space="preserve">primární a sekundární toxicita hub, </w:t>
            </w:r>
            <w:proofErr w:type="spellStart"/>
            <w:r w:rsidRPr="00F6556C">
              <w:rPr>
                <w:b w:val="0"/>
                <w:iCs/>
              </w:rPr>
              <w:t>poznávačka</w:t>
            </w:r>
            <w:proofErr w:type="spellEnd"/>
            <w:r w:rsidRPr="00F6556C">
              <w:rPr>
                <w:b w:val="0"/>
                <w:iCs/>
              </w:rPr>
              <w:t>, laboratorn</w:t>
            </w:r>
            <w:r>
              <w:rPr>
                <w:b w:val="0"/>
                <w:iCs/>
              </w:rPr>
              <w:t>í protokol)</w:t>
            </w:r>
          </w:p>
          <w:p w14:paraId="75191B07" w14:textId="77777777" w:rsidR="00F6556C" w:rsidRPr="00616B13" w:rsidRDefault="00F6556C" w:rsidP="001F2CDF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F6556C" w14:paraId="471EF728" w14:textId="77777777" w:rsidTr="001F2CDF">
        <w:trPr>
          <w:trHeight w:val="470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818E" w14:textId="77777777" w:rsidR="00F6556C" w:rsidRPr="00B309F1" w:rsidRDefault="00F6556C" w:rsidP="001F2CDF">
            <w:pPr>
              <w:pStyle w:val="tabulkamezi"/>
              <w:snapToGrid w:val="0"/>
              <w:jc w:val="center"/>
            </w:pPr>
            <w:r w:rsidRPr="00B309F1">
              <w:rPr>
                <w:sz w:val="24"/>
              </w:rPr>
              <w:t>Biologie živočichů</w:t>
            </w:r>
          </w:p>
        </w:tc>
      </w:tr>
      <w:tr w:rsidR="00F6556C" w14:paraId="290CAB2E" w14:textId="77777777" w:rsidTr="001F2CDF">
        <w:trPr>
          <w:trHeight w:val="1262"/>
        </w:trPr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C99D1" w14:textId="77777777" w:rsidR="00F6556C" w:rsidRDefault="00F6556C" w:rsidP="001F2CDF">
            <w:pPr>
              <w:pStyle w:val="odrka"/>
            </w:pPr>
            <w:r>
              <w:t>vytvoří nativní preparát z kapky vody akvarijního flitru a senného nálevu</w:t>
            </w:r>
          </w:p>
          <w:p w14:paraId="3AA5AA10" w14:textId="77777777" w:rsidR="00F6556C" w:rsidRDefault="00F6556C" w:rsidP="001F2CDF">
            <w:pPr>
              <w:pStyle w:val="odrka"/>
            </w:pPr>
            <w:r>
              <w:t>popíše a vysvětlí strukturu a funkci jednotlivých organel živočišné buňky prvoka</w:t>
            </w:r>
          </w:p>
          <w:p w14:paraId="0079F811" w14:textId="77777777" w:rsidR="00F6556C" w:rsidRDefault="00F6556C" w:rsidP="001F2CDF">
            <w:pPr>
              <w:pStyle w:val="odrka"/>
            </w:pPr>
            <w:r>
              <w:t>charakterizuje specifické anatomické a morfologické tělní struktury vybraných bezobratlých živočichů</w:t>
            </w:r>
          </w:p>
          <w:p w14:paraId="76622608" w14:textId="77777777" w:rsidR="00F6556C" w:rsidRDefault="00F6556C" w:rsidP="001F2CDF">
            <w:pPr>
              <w:pStyle w:val="odrka"/>
            </w:pPr>
            <w:r>
              <w:t>chápe roli vybraných bezobratlých živočichů v rámci stability jejich ekosystémů</w:t>
            </w:r>
          </w:p>
          <w:p w14:paraId="2E59FEDD" w14:textId="77777777" w:rsidR="00563754" w:rsidRPr="00DA3CDD" w:rsidRDefault="00563754" w:rsidP="00563754">
            <w:pPr>
              <w:pStyle w:val="odrka"/>
            </w:pPr>
            <w:r>
              <w:t>o</w:t>
            </w:r>
            <w:r w:rsidRPr="00DA3CDD">
              <w:t xml:space="preserve">bjasní principy </w:t>
            </w:r>
            <w:r>
              <w:t xml:space="preserve">tělního pokryvu a </w:t>
            </w:r>
            <w:r w:rsidRPr="00DA3CDD">
              <w:t>způsobů</w:t>
            </w:r>
            <w:r>
              <w:t xml:space="preserve"> r</w:t>
            </w:r>
            <w:r w:rsidRPr="00DA3CDD">
              <w:t xml:space="preserve">ozmnožování </w:t>
            </w:r>
            <w:r>
              <w:t>obratlovců, doloží</w:t>
            </w:r>
            <w:r w:rsidRPr="00DA3CDD">
              <w:t xml:space="preserve"> na konkrétních</w:t>
            </w:r>
            <w:r>
              <w:t xml:space="preserve"> příkladech</w:t>
            </w:r>
          </w:p>
          <w:p w14:paraId="4D9324CC" w14:textId="42886EE2" w:rsidR="00563754" w:rsidRPr="00DA3CDD" w:rsidRDefault="00563754" w:rsidP="00563754">
            <w:pPr>
              <w:pStyle w:val="odrka"/>
            </w:pPr>
            <w:r>
              <w:t>p</w:t>
            </w:r>
            <w:r w:rsidRPr="00DA3CDD">
              <w:t>ozná a pojme</w:t>
            </w:r>
            <w:r>
              <w:t xml:space="preserve">nuje významné druhy ryb, obojživelníků, plazů, ptáků </w:t>
            </w:r>
          </w:p>
          <w:p w14:paraId="20F78F03" w14:textId="77777777" w:rsidR="00563754" w:rsidRPr="00DA3CDD" w:rsidRDefault="00563754" w:rsidP="00563754">
            <w:pPr>
              <w:pStyle w:val="odrka"/>
            </w:pPr>
            <w:r>
              <w:t>c</w:t>
            </w:r>
            <w:r w:rsidRPr="00DA3CDD">
              <w:t xml:space="preserve">harakterizuje základní typy chování </w:t>
            </w:r>
            <w:r>
              <w:t>živočichů</w:t>
            </w:r>
            <w:r w:rsidRPr="00DA3CDD">
              <w:t>, ilustruje na příkladech z přírody čerpaných z</w:t>
            </w:r>
            <w:r>
              <w:t> </w:t>
            </w:r>
            <w:r w:rsidRPr="00DA3CDD">
              <w:t>dokumentárních</w:t>
            </w:r>
            <w:r>
              <w:t xml:space="preserve"> filmů</w:t>
            </w:r>
          </w:p>
          <w:p w14:paraId="622E45E4" w14:textId="77777777" w:rsidR="00563754" w:rsidRDefault="00563754" w:rsidP="00563754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31FE" w14:textId="77777777" w:rsidR="00F6556C" w:rsidRDefault="00F6556C" w:rsidP="001F2CDF">
            <w:pPr>
              <w:pStyle w:val="odrka"/>
            </w:pPr>
            <w:r>
              <w:t>Prvoci.</w:t>
            </w:r>
          </w:p>
          <w:p w14:paraId="3456AD5F" w14:textId="77777777" w:rsidR="00F6556C" w:rsidRDefault="00F6556C" w:rsidP="001F2CDF">
            <w:pPr>
              <w:pStyle w:val="odrka"/>
            </w:pPr>
            <w:r>
              <w:t>Bezobratlí a prostředí.</w:t>
            </w:r>
          </w:p>
          <w:p w14:paraId="7C45F604" w14:textId="77777777" w:rsidR="00F6556C" w:rsidRPr="001D3F4B" w:rsidRDefault="00F6556C" w:rsidP="001F2CDF">
            <w:pPr>
              <w:pStyle w:val="odrka"/>
            </w:pPr>
            <w:r w:rsidRPr="009F7CA4">
              <w:rPr>
                <w:bCs/>
              </w:rPr>
              <w:t>Stavba těla živočišných hub a žahavců.</w:t>
            </w:r>
          </w:p>
          <w:p w14:paraId="22FBF5DC" w14:textId="77777777" w:rsidR="00F6556C" w:rsidRDefault="00F6556C" w:rsidP="001F2CDF">
            <w:pPr>
              <w:pStyle w:val="odrka"/>
            </w:pPr>
            <w:r w:rsidRPr="001D3F4B">
              <w:rPr>
                <w:bCs/>
              </w:rPr>
              <w:t>Stavba těla ploštěnců a hlístů – biologie parazitů</w:t>
            </w:r>
          </w:p>
          <w:p w14:paraId="3713BCE2" w14:textId="77777777" w:rsidR="00F6556C" w:rsidRPr="001D3F4B" w:rsidRDefault="00F6556C" w:rsidP="001F2CDF">
            <w:pPr>
              <w:pStyle w:val="odrka"/>
            </w:pPr>
            <w:r>
              <w:rPr>
                <w:bCs/>
              </w:rPr>
              <w:t xml:space="preserve">Biologie </w:t>
            </w:r>
            <w:r w:rsidRPr="009F7CA4">
              <w:rPr>
                <w:bCs/>
              </w:rPr>
              <w:t>měkkýšů.</w:t>
            </w:r>
          </w:p>
          <w:p w14:paraId="0B41FA47" w14:textId="77777777" w:rsidR="00F6556C" w:rsidRPr="001D3F4B" w:rsidRDefault="00F6556C" w:rsidP="001F2CDF">
            <w:pPr>
              <w:pStyle w:val="odrka"/>
            </w:pPr>
            <w:r w:rsidRPr="001D3F4B">
              <w:rPr>
                <w:bCs/>
              </w:rPr>
              <w:t>Stavba těla kroužkovců – pitva žížaly</w:t>
            </w:r>
          </w:p>
          <w:p w14:paraId="7D2B36E7" w14:textId="77777777" w:rsidR="00F6556C" w:rsidRPr="001D3F4B" w:rsidRDefault="00F6556C" w:rsidP="001F2CDF">
            <w:pPr>
              <w:pStyle w:val="odrka"/>
            </w:pPr>
            <w:r w:rsidRPr="001D3F4B">
              <w:rPr>
                <w:bCs/>
              </w:rPr>
              <w:t>Stavba těla korýšů a jejich ekologie.</w:t>
            </w:r>
          </w:p>
          <w:p w14:paraId="605BBB9C" w14:textId="708C5413" w:rsidR="00F6556C" w:rsidRPr="00F6556C" w:rsidRDefault="00F6556C" w:rsidP="00F93246">
            <w:pPr>
              <w:pStyle w:val="odrka"/>
            </w:pPr>
            <w:r w:rsidRPr="009F7CA4">
              <w:rPr>
                <w:bCs/>
              </w:rPr>
              <w:t>Stavba těla hmyzu</w:t>
            </w:r>
            <w:r>
              <w:rPr>
                <w:bCs/>
              </w:rPr>
              <w:t>. Význam vybraných druhů hmyzu.</w:t>
            </w:r>
          </w:p>
          <w:p w14:paraId="17EF9C4C" w14:textId="77777777" w:rsidR="00F6556C" w:rsidRDefault="00F6556C" w:rsidP="00F6556C">
            <w:pPr>
              <w:pStyle w:val="odrka"/>
            </w:pPr>
            <w:r>
              <w:t>Systematika ryb. Význam rybolovu.</w:t>
            </w:r>
          </w:p>
          <w:p w14:paraId="3D847D91" w14:textId="5700608C" w:rsidR="00F6556C" w:rsidRDefault="00F6556C" w:rsidP="00F93246">
            <w:pPr>
              <w:pStyle w:val="odrka"/>
            </w:pPr>
            <w:r>
              <w:t>Systematika a ekologie obojživelníků.</w:t>
            </w:r>
          </w:p>
          <w:p w14:paraId="1A85404E" w14:textId="77777777" w:rsidR="00F6556C" w:rsidRDefault="00F6556C" w:rsidP="00F6556C">
            <w:pPr>
              <w:pStyle w:val="odrka"/>
            </w:pPr>
            <w:r>
              <w:t>Systematika a ekologie plazů.</w:t>
            </w:r>
          </w:p>
          <w:p w14:paraId="0500BCFE" w14:textId="77777777" w:rsidR="00F6556C" w:rsidRDefault="00F6556C" w:rsidP="00F6556C">
            <w:pPr>
              <w:pStyle w:val="odrka"/>
            </w:pPr>
            <w:r>
              <w:t>Systematika a ekologie ptáků.</w:t>
            </w:r>
          </w:p>
          <w:p w14:paraId="7DE63633" w14:textId="77777777" w:rsidR="00F6556C" w:rsidRDefault="00F6556C" w:rsidP="00F6556C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2D28" w14:textId="77777777" w:rsidR="00F6556C" w:rsidRDefault="00F6556C" w:rsidP="001F2CD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1862F6EE" w14:textId="77777777" w:rsidR="00F6556C" w:rsidRDefault="00F6556C" w:rsidP="001F2CD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27A7C00F" w14:textId="77777777" w:rsidR="00F6556C" w:rsidRPr="00F6556C" w:rsidRDefault="00F6556C" w:rsidP="001F2CDF">
            <w:pPr>
              <w:pStyle w:val="tabulkamezi"/>
              <w:snapToGrid w:val="0"/>
              <w:spacing w:line="240" w:lineRule="auto"/>
              <w:rPr>
                <w:b w:val="0"/>
                <w:iCs/>
              </w:rPr>
            </w:pPr>
            <w:r w:rsidRPr="00F6556C">
              <w:rPr>
                <w:b w:val="0"/>
                <w:iCs/>
              </w:rPr>
              <w:t>(jak rozvíjet zdravý a bezpečný životní styl, prvoci jako původci chorob člověka, jejich přenos, prevence, laboratorní protokol)</w:t>
            </w:r>
          </w:p>
          <w:p w14:paraId="697FD0BF" w14:textId="77777777" w:rsidR="00F6556C" w:rsidRDefault="00F6556C" w:rsidP="001F2CDF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67780C4C" w14:textId="77777777" w:rsidR="00F6556C" w:rsidRPr="0002662B" w:rsidRDefault="00F6556C" w:rsidP="001F2CD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PT EV</w:t>
            </w:r>
          </w:p>
          <w:p w14:paraId="037CA272" w14:textId="77777777" w:rsidR="00F6556C" w:rsidRDefault="00F6556C" w:rsidP="001F2CD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Problematika vztahů organismů a prostředí</w:t>
            </w:r>
          </w:p>
          <w:p w14:paraId="5F7092EE" w14:textId="77777777" w:rsidR="00F6556C" w:rsidRPr="00F6556C" w:rsidRDefault="00F6556C" w:rsidP="001F2CDF">
            <w:pPr>
              <w:pStyle w:val="tabulkamezi"/>
              <w:snapToGrid w:val="0"/>
              <w:spacing w:line="240" w:lineRule="auto"/>
              <w:rPr>
                <w:b w:val="0"/>
                <w:iCs/>
              </w:rPr>
            </w:pPr>
            <w:r w:rsidRPr="00F6556C">
              <w:rPr>
                <w:b w:val="0"/>
                <w:iCs/>
              </w:rPr>
              <w:t>(biotické a abiotické faktory a jejich vliv na organismy, ekologický význam žížal, hmyzu – opylovačů, alternativní zdroje potravy)</w:t>
            </w:r>
          </w:p>
          <w:p w14:paraId="7CC1920B" w14:textId="77777777" w:rsidR="00F6556C" w:rsidRPr="00B309F1" w:rsidRDefault="00F6556C" w:rsidP="001F2CDF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</w:tbl>
    <w:p w14:paraId="6204990A" w14:textId="35E37CDC" w:rsidR="00F6556C" w:rsidRDefault="00C87A9F" w:rsidP="00317371">
      <w:r>
        <w:br w:type="page"/>
      </w:r>
    </w:p>
    <w:tbl>
      <w:tblPr>
        <w:tblW w:w="1502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95"/>
        <w:gridCol w:w="5055"/>
        <w:gridCol w:w="4776"/>
      </w:tblGrid>
      <w:tr w:rsidR="00C87A9F" w14:paraId="385A6532" w14:textId="77777777" w:rsidTr="002F3827">
        <w:tc>
          <w:tcPr>
            <w:tcW w:w="15026" w:type="dxa"/>
            <w:gridSpan w:val="3"/>
            <w:tcBorders>
              <w:bottom w:val="single" w:sz="4" w:space="0" w:color="auto"/>
            </w:tcBorders>
          </w:tcPr>
          <w:p w14:paraId="0F187558" w14:textId="4484CE19" w:rsidR="00141B5B" w:rsidRDefault="00C87A9F" w:rsidP="00400783">
            <w:pPr>
              <w:pStyle w:val="kapitolkaosnovy"/>
              <w:tabs>
                <w:tab w:val="right" w:pos="14742"/>
              </w:tabs>
            </w:pPr>
            <w:r>
              <w:lastRenderedPageBreak/>
              <w:t>Biologie</w:t>
            </w:r>
            <w:r>
              <w:tab/>
            </w:r>
            <w:r w:rsidR="00400783">
              <w:t>3</w:t>
            </w:r>
            <w:r>
              <w:t xml:space="preserve">. ročník </w:t>
            </w:r>
            <w:r w:rsidR="00400783">
              <w:t>čtyřletého</w:t>
            </w:r>
            <w:r>
              <w:t xml:space="preserve"> gymnázia</w:t>
            </w:r>
          </w:p>
        </w:tc>
      </w:tr>
      <w:tr w:rsidR="00C87A9F" w14:paraId="7799491F" w14:textId="77777777" w:rsidTr="002F3827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F9CA" w14:textId="77777777" w:rsidR="00C87A9F" w:rsidRDefault="00C87A9F" w:rsidP="00B250CA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4AC3B74A" w14:textId="77777777" w:rsidR="00C87A9F" w:rsidRDefault="00C87A9F" w:rsidP="00B250CA">
            <w:pPr>
              <w:pStyle w:val="tabulkanadpis"/>
              <w:snapToGrid w:val="0"/>
              <w:ind w:left="360"/>
            </w:pPr>
            <w:r>
              <w:t xml:space="preserve"> Žák: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63EE" w14:textId="77777777" w:rsidR="00C87A9F" w:rsidRDefault="00C87A9F" w:rsidP="00E5254D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57754" w14:textId="77777777" w:rsidR="00C87A9F" w:rsidRDefault="00C87A9F" w:rsidP="00E5254D">
            <w:pPr>
              <w:pStyle w:val="tabulkanadpis"/>
              <w:snapToGrid w:val="0"/>
            </w:pPr>
            <w:r>
              <w:t>Mezipředmětové vztahy,</w:t>
            </w:r>
          </w:p>
          <w:p w14:paraId="648FB17F" w14:textId="77777777" w:rsidR="00C87A9F" w:rsidRDefault="00C87A9F" w:rsidP="00E5254D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87A9F" w14:paraId="194D5D15" w14:textId="77777777" w:rsidTr="002F3827">
        <w:trPr>
          <w:trHeight w:val="454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315B" w14:textId="44D6CF4D" w:rsidR="00C87A9F" w:rsidRDefault="00852D15" w:rsidP="00E5254D">
            <w:pPr>
              <w:pStyle w:val="tabulkaoddl"/>
              <w:snapToGrid w:val="0"/>
            </w:pPr>
            <w:r>
              <w:t>B</w:t>
            </w:r>
            <w:r w:rsidR="00BD679D">
              <w:t>IOLOGIE OBRATLOVCŮ</w:t>
            </w:r>
            <w:r>
              <w:t xml:space="preserve"> - SAVCI</w:t>
            </w:r>
          </w:p>
        </w:tc>
      </w:tr>
      <w:tr w:rsidR="00C87A9F" w:rsidRPr="00DC14FE" w14:paraId="57513EA6" w14:textId="77777777" w:rsidTr="002F3827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1BB0" w14:textId="751DA9A1" w:rsidR="00852D15" w:rsidRDefault="00852D15" w:rsidP="00852D15">
            <w:pPr>
              <w:pStyle w:val="odrka"/>
            </w:pPr>
            <w:r>
              <w:t>objasní principy zákl. způsobů rozmnožování savců, doloží na konkrétních příkladech</w:t>
            </w:r>
          </w:p>
          <w:p w14:paraId="21A5C7BD" w14:textId="3D066925" w:rsidR="00852D15" w:rsidRDefault="00852D15" w:rsidP="00852D15">
            <w:pPr>
              <w:pStyle w:val="odrka"/>
            </w:pPr>
            <w:r>
              <w:t>samostatně zhodnotí pozitivní a negativní působení savců v přírodě, znalosti aplikuje na potravní vztahy</w:t>
            </w:r>
          </w:p>
          <w:p w14:paraId="334D9100" w14:textId="6F1489BA" w:rsidR="00C87A9F" w:rsidRDefault="00852D15" w:rsidP="00852D15">
            <w:pPr>
              <w:pStyle w:val="odrka"/>
            </w:pPr>
            <w:r>
              <w:t>na konkrétních příkladech doloží význam savců pro člověka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A643" w14:textId="4B2FF5BE" w:rsidR="00852D15" w:rsidRDefault="00852D15" w:rsidP="00852D15">
            <w:pPr>
              <w:pStyle w:val="odrka"/>
            </w:pPr>
            <w:r>
              <w:t>morfologie, anatomie a fyziologie savců</w:t>
            </w:r>
          </w:p>
          <w:p w14:paraId="74455145" w14:textId="2F6F2927" w:rsidR="00852D15" w:rsidRDefault="00852D15" w:rsidP="00852D15">
            <w:pPr>
              <w:pStyle w:val="odrka"/>
            </w:pPr>
            <w:r>
              <w:t>rozmnožování savců</w:t>
            </w:r>
          </w:p>
          <w:p w14:paraId="224BCAB7" w14:textId="61363B93" w:rsidR="00852D15" w:rsidRDefault="00852D15" w:rsidP="00852D15">
            <w:pPr>
              <w:pStyle w:val="odrka"/>
            </w:pPr>
            <w:r>
              <w:t>systém a evoluce savců</w:t>
            </w:r>
          </w:p>
          <w:p w14:paraId="02306501" w14:textId="7EF6BA2B" w:rsidR="002A461E" w:rsidRDefault="002A461E" w:rsidP="00852D15">
            <w:pPr>
              <w:pStyle w:val="odrka"/>
            </w:pPr>
            <w:r>
              <w:t>etologie savců</w:t>
            </w:r>
          </w:p>
          <w:p w14:paraId="31A84740" w14:textId="77777777" w:rsidR="00C87A9F" w:rsidRDefault="00C87A9F" w:rsidP="007D470A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1FC22397" w14:textId="77777777" w:rsidR="00C87A9F" w:rsidRDefault="00C87A9F" w:rsidP="00E5254D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F7F6" w14:textId="77777777" w:rsidR="00852D15" w:rsidRPr="00141B5B" w:rsidRDefault="00852D15" w:rsidP="00852D15">
            <w:pPr>
              <w:pStyle w:val="tabulkamezi"/>
              <w:rPr>
                <w:i w:val="0"/>
                <w:iCs/>
              </w:rPr>
            </w:pPr>
            <w:r w:rsidRPr="00141B5B">
              <w:rPr>
                <w:i w:val="0"/>
                <w:iCs/>
              </w:rPr>
              <w:t xml:space="preserve">PT MV </w:t>
            </w:r>
          </w:p>
          <w:p w14:paraId="0684A636" w14:textId="77777777" w:rsidR="00852D15" w:rsidRPr="00EF69DD" w:rsidRDefault="00852D15" w:rsidP="00852D15">
            <w:pPr>
              <w:pStyle w:val="tabulkamezi"/>
              <w:rPr>
                <w:i w:val="0"/>
                <w:iCs/>
              </w:rPr>
            </w:pPr>
            <w:r w:rsidRPr="00EF69DD">
              <w:rPr>
                <w:i w:val="0"/>
                <w:iCs/>
              </w:rPr>
              <w:t>Mediální produkty a jejich význam</w:t>
            </w:r>
          </w:p>
          <w:p w14:paraId="4C28E11F" w14:textId="03A9C445" w:rsidR="00C87A9F" w:rsidRPr="00C15111" w:rsidRDefault="00852D15" w:rsidP="00EF69DD">
            <w:pPr>
              <w:pStyle w:val="tabulkamezi"/>
              <w:rPr>
                <w:b w:val="0"/>
                <w:bCs/>
              </w:rPr>
            </w:pPr>
            <w:r w:rsidRPr="00C15111">
              <w:rPr>
                <w:b w:val="0"/>
                <w:bCs/>
              </w:rPr>
              <w:t>(vyhodnocování relevance a věrohodnosti informačních zdrojů a podávaných informací o savcích)</w:t>
            </w:r>
          </w:p>
        </w:tc>
      </w:tr>
      <w:tr w:rsidR="00852D15" w:rsidRPr="001023A2" w14:paraId="388A91CA" w14:textId="77777777" w:rsidTr="002F3827">
        <w:trPr>
          <w:trHeight w:val="454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1C189" w14:textId="6C7F79A1" w:rsidR="00852D15" w:rsidRPr="001023A2" w:rsidRDefault="00852D15" w:rsidP="00852D15">
            <w:pPr>
              <w:pStyle w:val="tabulkamezi"/>
              <w:snapToGrid w:val="0"/>
              <w:spacing w:line="240" w:lineRule="auto"/>
              <w:jc w:val="center"/>
              <w:rPr>
                <w:sz w:val="24"/>
              </w:rPr>
            </w:pPr>
            <w:r w:rsidRPr="00317371">
              <w:rPr>
                <w:sz w:val="24"/>
              </w:rPr>
              <w:t>O</w:t>
            </w:r>
            <w:r w:rsidR="00BD679D">
              <w:rPr>
                <w:sz w:val="24"/>
              </w:rPr>
              <w:t>BECNÁ BIOLOGIE</w:t>
            </w:r>
          </w:p>
        </w:tc>
      </w:tr>
      <w:tr w:rsidR="00852D15" w:rsidRPr="009F6498" w14:paraId="14DB88EA" w14:textId="77777777" w:rsidTr="002F3827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548F" w14:textId="77777777" w:rsidR="00852D15" w:rsidRPr="00447893" w:rsidRDefault="00852D15" w:rsidP="00852D15">
            <w:pPr>
              <w:pStyle w:val="odrka"/>
            </w:pPr>
            <w:r>
              <w:t>definuje významné hypotézy o vzniku</w:t>
            </w:r>
            <w:r w:rsidRPr="00447893">
              <w:t xml:space="preserve"> a</w:t>
            </w:r>
            <w:r>
              <w:t xml:space="preserve"> evoluci živých soustav na Zemi</w:t>
            </w:r>
          </w:p>
          <w:p w14:paraId="4EFDC3EC" w14:textId="77777777" w:rsidR="00852D15" w:rsidRDefault="00852D15" w:rsidP="00852D15">
            <w:pPr>
              <w:pStyle w:val="odrka"/>
            </w:pPr>
            <w:r>
              <w:t>rozvíjí téma teorie evoluční abiogeneze, rozlišuje etapy chemické a biologické evoluce</w:t>
            </w:r>
          </w:p>
          <w:p w14:paraId="7ED25624" w14:textId="16749078" w:rsidR="0035127F" w:rsidRDefault="0035127F" w:rsidP="0035127F">
            <w:pPr>
              <w:pStyle w:val="odrka"/>
            </w:pPr>
            <w:r>
              <w:t>zařadí člověka</w:t>
            </w:r>
            <w:r w:rsidR="00AC72E2">
              <w:t xml:space="preserve"> v rámci systému strunatců, obratlovců a savců</w:t>
            </w:r>
          </w:p>
          <w:p w14:paraId="663F9139" w14:textId="77777777" w:rsidR="0035127F" w:rsidRDefault="0035127F" w:rsidP="0035127F">
            <w:pPr>
              <w:pStyle w:val="odrka"/>
            </w:pPr>
            <w:r>
              <w:t>podle přiloženého schématu</w:t>
            </w:r>
            <w:r w:rsidRPr="00DB5806">
              <w:rPr>
                <w:color w:val="FF0000"/>
              </w:rPr>
              <w:t xml:space="preserve"> </w:t>
            </w:r>
            <w:r w:rsidRPr="00FA5EE3">
              <w:t>zhodnotí</w:t>
            </w:r>
            <w:r>
              <w:t xml:space="preserve"> vývojové předchůdce člověka a objasní pravděpodobnou evoluci člověka odpovídající současným vědeckým názorům</w:t>
            </w:r>
          </w:p>
          <w:p w14:paraId="1D1CB0A7" w14:textId="77777777" w:rsidR="00852D15" w:rsidRDefault="00852D15" w:rsidP="00852D15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9EF1" w14:textId="77777777" w:rsidR="00852D15" w:rsidRPr="007E630B" w:rsidRDefault="00852D15" w:rsidP="00852D15">
            <w:pPr>
              <w:pStyle w:val="odrka"/>
            </w:pPr>
            <w:r>
              <w:t>vznik života na Zemi</w:t>
            </w:r>
            <w:r w:rsidRPr="007E630B">
              <w:t xml:space="preserve"> </w:t>
            </w:r>
            <w:r>
              <w:t>(</w:t>
            </w:r>
            <w:proofErr w:type="spellStart"/>
            <w:r>
              <w:t>Oparin</w:t>
            </w:r>
            <w:proofErr w:type="spellEnd"/>
            <w:r>
              <w:t>, Darwin)</w:t>
            </w:r>
          </w:p>
          <w:p w14:paraId="7B5765B4" w14:textId="77777777" w:rsidR="00852D15" w:rsidRDefault="00852D15" w:rsidP="00852D15">
            <w:pPr>
              <w:pStyle w:val="odrka"/>
            </w:pPr>
            <w:r>
              <w:t>v</w:t>
            </w:r>
            <w:r w:rsidRPr="007E630B">
              <w:t>ývoj života na Zemi</w:t>
            </w:r>
            <w:r>
              <w:t xml:space="preserve"> (chemická a biologická evoluce)</w:t>
            </w:r>
          </w:p>
          <w:p w14:paraId="37ABD752" w14:textId="0608E428" w:rsidR="00852D15" w:rsidRDefault="00852D15" w:rsidP="00852D15">
            <w:pPr>
              <w:pStyle w:val="odrka"/>
            </w:pPr>
            <w:r>
              <w:t>teorie evoluční abiogen</w:t>
            </w:r>
            <w:r w:rsidR="00AC72E2">
              <w:t>e</w:t>
            </w:r>
            <w:r>
              <w:t>ze</w:t>
            </w:r>
          </w:p>
          <w:p w14:paraId="316FFAFE" w14:textId="77777777" w:rsidR="0035127F" w:rsidRDefault="0035127F" w:rsidP="0035127F">
            <w:pPr>
              <w:pStyle w:val="odrka"/>
            </w:pPr>
            <w:r>
              <w:t>původ a vývoj člověka</w:t>
            </w:r>
          </w:p>
          <w:p w14:paraId="77365819" w14:textId="059FB111" w:rsidR="0035127F" w:rsidRDefault="0035127F" w:rsidP="0035127F">
            <w:pPr>
              <w:pStyle w:val="odrka"/>
            </w:pPr>
            <w:proofErr w:type="spellStart"/>
            <w:r>
              <w:t>hominizace</w:t>
            </w:r>
            <w:proofErr w:type="spellEnd"/>
            <w:r>
              <w:t xml:space="preserve"> a </w:t>
            </w:r>
            <w:proofErr w:type="spellStart"/>
            <w:r>
              <w:t>sapientace</w:t>
            </w:r>
            <w:proofErr w:type="spellEnd"/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E1CC" w14:textId="1E2576E0" w:rsidR="0035127F" w:rsidRPr="00C15111" w:rsidRDefault="00852D15" w:rsidP="0035127F">
            <w:pPr>
              <w:pStyle w:val="tabulkamezi"/>
              <w:snapToGrid w:val="0"/>
              <w:spacing w:line="240" w:lineRule="auto"/>
              <w:rPr>
                <w:iCs/>
              </w:rPr>
            </w:pPr>
            <w:r w:rsidRPr="00AB7120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</w:t>
            </w:r>
            <w:r w:rsidRPr="00C15111">
              <w:rPr>
                <w:b w:val="0"/>
                <w:iCs/>
              </w:rPr>
              <w:t>vesmír, Sluneční soustava, složení Země</w:t>
            </w:r>
            <w:r w:rsidR="0035127F" w:rsidRPr="00C15111">
              <w:rPr>
                <w:iCs/>
              </w:rPr>
              <w:t xml:space="preserve"> </w:t>
            </w:r>
          </w:p>
          <w:p w14:paraId="5F18FD27" w14:textId="77777777" w:rsidR="0035127F" w:rsidRDefault="0035127F" w:rsidP="0035127F">
            <w:pPr>
              <w:pStyle w:val="tabulkamezi"/>
              <w:snapToGrid w:val="0"/>
              <w:spacing w:line="240" w:lineRule="auto"/>
              <w:rPr>
                <w:i w:val="0"/>
              </w:rPr>
            </w:pPr>
          </w:p>
          <w:p w14:paraId="1968F95B" w14:textId="77777777" w:rsidR="0035127F" w:rsidRDefault="0035127F" w:rsidP="0035127F">
            <w:pPr>
              <w:pStyle w:val="tabulkamezi"/>
              <w:snapToGrid w:val="0"/>
              <w:spacing w:line="240" w:lineRule="auto"/>
              <w:rPr>
                <w:i w:val="0"/>
              </w:rPr>
            </w:pPr>
          </w:p>
          <w:p w14:paraId="3EAB1FAF" w14:textId="5CB4A69F" w:rsidR="0035127F" w:rsidRPr="0002662B" w:rsidRDefault="0035127F" w:rsidP="0035127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PT MKV</w:t>
            </w:r>
          </w:p>
          <w:p w14:paraId="45EB4687" w14:textId="77777777" w:rsidR="0035127F" w:rsidRPr="0002662B" w:rsidRDefault="0035127F" w:rsidP="0035127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02662B">
              <w:rPr>
                <w:i w:val="0"/>
              </w:rPr>
              <w:t>Základní problémy sociokulturních rozdílů</w:t>
            </w:r>
          </w:p>
          <w:p w14:paraId="6DFD8D98" w14:textId="77777777" w:rsidR="0035127F" w:rsidRPr="00C15111" w:rsidRDefault="0035127F" w:rsidP="0035127F">
            <w:pPr>
              <w:pStyle w:val="odrrkaPT"/>
              <w:numPr>
                <w:ilvl w:val="0"/>
                <w:numId w:val="0"/>
              </w:numPr>
              <w:rPr>
                <w:i/>
                <w:iCs/>
              </w:rPr>
            </w:pPr>
            <w:r w:rsidRPr="00C15111">
              <w:rPr>
                <w:i/>
                <w:iCs/>
              </w:rPr>
              <w:t>(respektování a aktivní obhajoba myšlenky o rovnosti lidských ras a pohlaví, vyplývající z biologické podstaty, nesmyslnost šíření rasismu, nesmyslnost diskriminace pohlaví, respekt k jedincům s odlišnou sexuální orientací; diskuze)</w:t>
            </w:r>
          </w:p>
          <w:p w14:paraId="332DF748" w14:textId="77777777" w:rsidR="0035127F" w:rsidRDefault="0035127F" w:rsidP="0035127F">
            <w:pPr>
              <w:pStyle w:val="odrrkaPT"/>
              <w:numPr>
                <w:ilvl w:val="0"/>
                <w:numId w:val="0"/>
              </w:numPr>
            </w:pPr>
          </w:p>
          <w:p w14:paraId="057450C3" w14:textId="77777777" w:rsidR="0035127F" w:rsidRDefault="0035127F" w:rsidP="0035127F">
            <w:pPr>
              <w:pStyle w:val="odrrkaPT"/>
              <w:numPr>
                <w:ilvl w:val="0"/>
                <w:numId w:val="0"/>
              </w:numPr>
            </w:pPr>
            <w:r w:rsidRPr="00637E29">
              <w:rPr>
                <w:b/>
              </w:rPr>
              <w:t>DE</w:t>
            </w:r>
            <w:r>
              <w:t xml:space="preserve"> </w:t>
            </w:r>
            <w:r w:rsidRPr="00C15111">
              <w:rPr>
                <w:i/>
                <w:iCs/>
              </w:rPr>
              <w:t>– vznik a vývoj člověka</w:t>
            </w:r>
          </w:p>
          <w:p w14:paraId="5A4B06E1" w14:textId="77777777" w:rsidR="0035127F" w:rsidRPr="00C15111" w:rsidRDefault="0035127F" w:rsidP="0035127F">
            <w:pPr>
              <w:pStyle w:val="odrrkaPT"/>
              <w:numPr>
                <w:ilvl w:val="0"/>
                <w:numId w:val="0"/>
              </w:numPr>
              <w:rPr>
                <w:i/>
                <w:iCs/>
              </w:rPr>
            </w:pPr>
            <w:r w:rsidRPr="00637E29">
              <w:rPr>
                <w:b/>
              </w:rPr>
              <w:t>SV</w:t>
            </w:r>
            <w:r>
              <w:t xml:space="preserve"> – </w:t>
            </w:r>
            <w:r w:rsidRPr="00C15111">
              <w:rPr>
                <w:i/>
                <w:iCs/>
              </w:rPr>
              <w:t>mezinárodní vztahy, sociologie</w:t>
            </w:r>
          </w:p>
          <w:p w14:paraId="22DBE9E4" w14:textId="77777777" w:rsidR="00852D15" w:rsidRPr="00C15111" w:rsidRDefault="0035127F" w:rsidP="00EF69DD">
            <w:pPr>
              <w:pStyle w:val="tabulkamezi"/>
              <w:snapToGrid w:val="0"/>
              <w:spacing w:line="240" w:lineRule="auto"/>
              <w:rPr>
                <w:b w:val="0"/>
                <w:bCs/>
              </w:rPr>
            </w:pPr>
            <w:r w:rsidRPr="00637E29">
              <w:t>ZE</w:t>
            </w:r>
            <w:r>
              <w:t xml:space="preserve"> – </w:t>
            </w:r>
            <w:r w:rsidRPr="00C15111">
              <w:rPr>
                <w:b w:val="0"/>
                <w:bCs/>
              </w:rPr>
              <w:t>regionální geografie</w:t>
            </w:r>
          </w:p>
          <w:p w14:paraId="05C13F76" w14:textId="77777777" w:rsidR="00EF69DD" w:rsidRDefault="00EF69DD" w:rsidP="00EF69DD">
            <w:pPr>
              <w:pStyle w:val="tabulkamezi"/>
              <w:snapToGrid w:val="0"/>
              <w:spacing w:line="240" w:lineRule="auto"/>
            </w:pPr>
          </w:p>
          <w:p w14:paraId="0B87CFD6" w14:textId="77777777" w:rsidR="00EF69DD" w:rsidRDefault="00EF69DD" w:rsidP="00EF69DD">
            <w:pPr>
              <w:pStyle w:val="tabulkamezi"/>
              <w:snapToGrid w:val="0"/>
              <w:spacing w:line="240" w:lineRule="auto"/>
            </w:pPr>
          </w:p>
          <w:p w14:paraId="2CC17613" w14:textId="22DB4789" w:rsidR="00F93246" w:rsidRPr="00EF69DD" w:rsidRDefault="00F93246" w:rsidP="00EF69DD">
            <w:pPr>
              <w:pStyle w:val="tabulkamezi"/>
              <w:snapToGrid w:val="0"/>
              <w:spacing w:line="240" w:lineRule="auto"/>
            </w:pPr>
          </w:p>
        </w:tc>
      </w:tr>
      <w:tr w:rsidR="00852D15" w:rsidRPr="009F6498" w14:paraId="18D14130" w14:textId="77777777" w:rsidTr="00A80DA4"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EB6C" w14:textId="6A797FBA" w:rsidR="00852D15" w:rsidRDefault="00852D15" w:rsidP="00852D15">
            <w:pPr>
              <w:pStyle w:val="tabulkamezi"/>
              <w:snapToGrid w:val="0"/>
              <w:spacing w:line="240" w:lineRule="auto"/>
              <w:jc w:val="center"/>
              <w:rPr>
                <w:i w:val="0"/>
              </w:rPr>
            </w:pPr>
            <w:r w:rsidRPr="00141B5B">
              <w:rPr>
                <w:sz w:val="24"/>
              </w:rPr>
              <w:lastRenderedPageBreak/>
              <w:t>B</w:t>
            </w:r>
            <w:r w:rsidR="00BD679D">
              <w:rPr>
                <w:sz w:val="24"/>
              </w:rPr>
              <w:t>IOLOGIE ČLOVĚKA</w:t>
            </w:r>
          </w:p>
        </w:tc>
      </w:tr>
      <w:tr w:rsidR="00852D15" w:rsidRPr="009F6498" w14:paraId="2ADCA70B" w14:textId="77777777" w:rsidTr="002F3827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6F95" w14:textId="77777777" w:rsidR="00852D15" w:rsidRDefault="00852D15" w:rsidP="00852D15">
            <w:pPr>
              <w:pStyle w:val="odrka"/>
            </w:pPr>
            <w:r>
              <w:t xml:space="preserve">vyjmenuje </w:t>
            </w:r>
            <w:r w:rsidRPr="00FA5EE3">
              <w:t>a rozčlení dle funkce</w:t>
            </w:r>
            <w:r>
              <w:t xml:space="preserve"> v organismu typy tkání</w:t>
            </w:r>
          </w:p>
          <w:p w14:paraId="72F86624" w14:textId="77777777" w:rsidR="00852D15" w:rsidRPr="00FB0ACC" w:rsidRDefault="00852D15" w:rsidP="00852D15">
            <w:pPr>
              <w:pStyle w:val="odrka"/>
              <w:rPr>
                <w:color w:val="FF0000"/>
              </w:rPr>
            </w:pPr>
            <w:r>
              <w:t>dokáže popsat skladbu jednotlivých orgánových soustav, užívá správné odborné termíny pro popis kostí, svalů, orgánů, vysvětlí</w:t>
            </w:r>
            <w:r w:rsidRPr="00FA5EE3">
              <w:t xml:space="preserve"> </w:t>
            </w:r>
            <w:r>
              <w:t xml:space="preserve">fyziologii všech orgánových soustav, zdůvodní význam správné životosprávy a zdravého životního stylu pro zachování homeostázy, </w:t>
            </w:r>
            <w:r w:rsidRPr="00FA5EE3">
              <w:t>vyvodí adekvátní závěry</w:t>
            </w:r>
            <w:r w:rsidRPr="00FB0ACC">
              <w:rPr>
                <w:color w:val="FF0000"/>
              </w:rPr>
              <w:t xml:space="preserve"> </w:t>
            </w:r>
          </w:p>
          <w:p w14:paraId="3E736A11" w14:textId="596C741F" w:rsidR="00852D15" w:rsidRDefault="00852D15" w:rsidP="00852D15">
            <w:pPr>
              <w:pStyle w:val="odrka"/>
            </w:pPr>
            <w:r>
              <w:t>charakterizuje individuální vývoj člověka a posoudí faktory ovlivňující jej v pozitivním a negativním směru</w:t>
            </w:r>
          </w:p>
          <w:p w14:paraId="6CB8D2BC" w14:textId="77777777" w:rsidR="00852D15" w:rsidRPr="00FA5EE3" w:rsidRDefault="00852D15" w:rsidP="00852D15">
            <w:pPr>
              <w:pStyle w:val="odrka"/>
            </w:pPr>
            <w:r>
              <w:t>p</w:t>
            </w:r>
            <w:r w:rsidRPr="005B71BE">
              <w:t>rojevuje odolnost vůči sebepoškozujícímu chování a rizikovému způsobu života</w:t>
            </w:r>
            <w:r>
              <w:t xml:space="preserve">, </w:t>
            </w:r>
            <w:r w:rsidRPr="00FA5EE3">
              <w:t>dokáže zhodnotit a vyvodit závěry</w:t>
            </w:r>
          </w:p>
          <w:p w14:paraId="097957DB" w14:textId="30AFA068" w:rsidR="00852D15" w:rsidRDefault="00852D15" w:rsidP="00852D15">
            <w:pPr>
              <w:pStyle w:val="odrka"/>
            </w:pPr>
            <w:r>
              <w:t xml:space="preserve">prokáže a </w:t>
            </w:r>
            <w:r w:rsidRPr="00FA5EE3">
              <w:t>dále rozvíjí</w:t>
            </w:r>
            <w:r>
              <w:t xml:space="preserve"> znalost první pomoci při poraněních a život ohrožujících stavech</w:t>
            </w:r>
          </w:p>
          <w:p w14:paraId="1582C196" w14:textId="77777777" w:rsidR="00852D15" w:rsidRDefault="00852D15" w:rsidP="00852D15">
            <w:pPr>
              <w:pStyle w:val="odrka"/>
            </w:pPr>
            <w:r>
              <w:t xml:space="preserve">organizuje </w:t>
            </w:r>
            <w:r w:rsidRPr="00FA5EE3">
              <w:t>a optimalizuje</w:t>
            </w:r>
            <w:r w:rsidRPr="0051192F">
              <w:rPr>
                <w:color w:val="FF0000"/>
              </w:rPr>
              <w:t xml:space="preserve"> </w:t>
            </w:r>
            <w:r>
              <w:t>své životní kroky směřující ke zdravému životnímu stylu a tím i k prevenci civilizačních chorob</w:t>
            </w:r>
          </w:p>
          <w:p w14:paraId="544956A8" w14:textId="77777777" w:rsidR="00852D15" w:rsidRPr="00FA5EE3" w:rsidRDefault="00852D15" w:rsidP="00852D15">
            <w:pPr>
              <w:pStyle w:val="odrka"/>
            </w:pPr>
            <w:r>
              <w:t xml:space="preserve">uplatňuje odpovědné a etické přístupy k sexualitě, rozhoduje se s vědomím možných důsledků, </w:t>
            </w:r>
            <w:r w:rsidRPr="00FA5EE3">
              <w:t>dokáže srovnat klady a zápory jednotlivých druhů antikoncepce</w:t>
            </w:r>
          </w:p>
          <w:p w14:paraId="1C8E4998" w14:textId="77777777" w:rsidR="00852D15" w:rsidRDefault="00852D15" w:rsidP="00852D15">
            <w:pPr>
              <w:pStyle w:val="odrka"/>
            </w:pPr>
            <w:r>
              <w:t>orientuje se v problematice reprodukčního zdraví z hlediska odpovědnosti k budoucímu rodičovství</w:t>
            </w:r>
          </w:p>
          <w:p w14:paraId="46664722" w14:textId="607ED46C" w:rsidR="00852D15" w:rsidRPr="00054555" w:rsidRDefault="00852D15" w:rsidP="0035127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7C7A" w14:textId="77777777" w:rsidR="0035127F" w:rsidRDefault="0035127F" w:rsidP="0035127F">
            <w:pPr>
              <w:pStyle w:val="odrka"/>
            </w:pPr>
            <w:r>
              <w:t>tkáně</w:t>
            </w:r>
          </w:p>
          <w:p w14:paraId="6452FE34" w14:textId="77777777" w:rsidR="0035127F" w:rsidRDefault="0035127F" w:rsidP="0035127F">
            <w:pPr>
              <w:pStyle w:val="odrka"/>
            </w:pPr>
            <w:r>
              <w:t>opěrná a pohybová soustava</w:t>
            </w:r>
          </w:p>
          <w:p w14:paraId="5EEEFF55" w14:textId="77777777" w:rsidR="0035127F" w:rsidRDefault="0035127F" w:rsidP="0035127F">
            <w:pPr>
              <w:pStyle w:val="odrka"/>
            </w:pPr>
            <w:r>
              <w:t>oběhová soustava</w:t>
            </w:r>
          </w:p>
          <w:p w14:paraId="11C6560B" w14:textId="77777777" w:rsidR="0035127F" w:rsidRDefault="0035127F" w:rsidP="0035127F">
            <w:pPr>
              <w:pStyle w:val="odrka"/>
            </w:pPr>
            <w:r>
              <w:t>dýchací soustava</w:t>
            </w:r>
          </w:p>
          <w:p w14:paraId="00DFA8A2" w14:textId="77777777" w:rsidR="0035127F" w:rsidRDefault="0035127F" w:rsidP="0035127F">
            <w:pPr>
              <w:pStyle w:val="odrka"/>
            </w:pPr>
            <w:r>
              <w:t>trávicí soustava</w:t>
            </w:r>
          </w:p>
          <w:p w14:paraId="1F551104" w14:textId="77777777" w:rsidR="0035127F" w:rsidRPr="005B71BE" w:rsidRDefault="0035127F" w:rsidP="0035127F">
            <w:pPr>
              <w:pStyle w:val="odrka"/>
            </w:pPr>
            <w:r w:rsidRPr="005B71BE">
              <w:rPr>
                <w:sz w:val="24"/>
                <w:vertAlign w:val="superscript"/>
              </w:rPr>
              <w:t xml:space="preserve">1 </w:t>
            </w:r>
            <w:r>
              <w:t>z</w:t>
            </w:r>
            <w:r w:rsidRPr="005B71BE">
              <w:t xml:space="preserve">dravá výživa, civilizační choroby, poruchy příjmu potravy </w:t>
            </w:r>
          </w:p>
          <w:p w14:paraId="1D7A88D8" w14:textId="77777777" w:rsidR="0035127F" w:rsidRDefault="0035127F" w:rsidP="0035127F">
            <w:pPr>
              <w:pStyle w:val="odrka"/>
            </w:pPr>
            <w:r>
              <w:t>vylučovací soustava</w:t>
            </w:r>
          </w:p>
          <w:p w14:paraId="00E082E7" w14:textId="77777777" w:rsidR="0035127F" w:rsidRDefault="0035127F" w:rsidP="0035127F">
            <w:pPr>
              <w:pStyle w:val="odrka"/>
            </w:pPr>
            <w:r>
              <w:t>kožní soustava</w:t>
            </w:r>
          </w:p>
          <w:p w14:paraId="400A8B22" w14:textId="77777777" w:rsidR="0035127F" w:rsidRDefault="0035127F" w:rsidP="0035127F">
            <w:pPr>
              <w:pStyle w:val="odrka"/>
            </w:pPr>
            <w:r>
              <w:t>soustavy regulační – hormonální a nervová</w:t>
            </w:r>
          </w:p>
          <w:p w14:paraId="6F8863D1" w14:textId="77777777" w:rsidR="0035127F" w:rsidRDefault="0035127F" w:rsidP="0035127F">
            <w:pPr>
              <w:pStyle w:val="odrka"/>
            </w:pPr>
            <w:r>
              <w:t>smyslová soustava</w:t>
            </w:r>
          </w:p>
          <w:p w14:paraId="5E6A290F" w14:textId="77777777" w:rsidR="0035127F" w:rsidRDefault="0035127F" w:rsidP="0035127F">
            <w:pPr>
              <w:pStyle w:val="odrka"/>
            </w:pPr>
            <w:r>
              <w:t>soustava rozmnožovací</w:t>
            </w:r>
          </w:p>
          <w:p w14:paraId="2FFC9D4E" w14:textId="29B60017" w:rsidR="0035127F" w:rsidRDefault="0035127F" w:rsidP="0035127F">
            <w:pPr>
              <w:pStyle w:val="odrka"/>
            </w:pPr>
            <w:r w:rsidRPr="005B71BE">
              <w:rPr>
                <w:sz w:val="24"/>
                <w:vertAlign w:val="superscript"/>
              </w:rPr>
              <w:t xml:space="preserve">1 </w:t>
            </w:r>
            <w:r>
              <w:t>hygiena pohlavního styku, hygiena</w:t>
            </w:r>
            <w:r w:rsidRPr="005B71BE">
              <w:t xml:space="preserve"> v těhotenství, péče o reprodukční zdraví, choroby přenos</w:t>
            </w:r>
            <w:r>
              <w:t>né</w:t>
            </w:r>
          </w:p>
          <w:p w14:paraId="3B99012E" w14:textId="77777777" w:rsidR="0035127F" w:rsidRPr="005B71BE" w:rsidRDefault="0035127F" w:rsidP="0035127F">
            <w:pPr>
              <w:pStyle w:val="odrka"/>
            </w:pPr>
            <w:r>
              <w:t>pohlavním</w:t>
            </w:r>
            <w:r w:rsidRPr="005B71BE">
              <w:t xml:space="preserve"> stykem, rizika v oblasti sexuálního a reprodukčního zdraví – promiskuita, předčasné ukončení těhotenství </w:t>
            </w:r>
          </w:p>
          <w:p w14:paraId="0B78FD45" w14:textId="77CF15A1" w:rsidR="0035127F" w:rsidRDefault="0035127F" w:rsidP="0035127F">
            <w:pPr>
              <w:pStyle w:val="odrka"/>
            </w:pPr>
            <w:r>
              <w:t>ontogenetický vývoj člověka</w:t>
            </w:r>
          </w:p>
          <w:p w14:paraId="5CC3CC79" w14:textId="1E00E198" w:rsidR="00852D15" w:rsidRDefault="00852D15" w:rsidP="00852D15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8825" w14:textId="77777777" w:rsidR="0035127F" w:rsidRDefault="0035127F" w:rsidP="0035127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778FC5EF" w14:textId="77777777" w:rsidR="0035127F" w:rsidRDefault="0035127F" w:rsidP="0035127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61A96180" w14:textId="77777777" w:rsidR="0035127F" w:rsidRPr="00C15111" w:rsidRDefault="0035127F" w:rsidP="0035127F">
            <w:pPr>
              <w:pStyle w:val="tabulkamezi"/>
              <w:snapToGrid w:val="0"/>
              <w:rPr>
                <w:b w:val="0"/>
                <w:iCs/>
              </w:rPr>
            </w:pPr>
            <w:r w:rsidRPr="00C15111">
              <w:rPr>
                <w:b w:val="0"/>
                <w:iCs/>
              </w:rPr>
              <w:t xml:space="preserve">(kouření, bulimie a anorexie, diskuze) </w:t>
            </w:r>
          </w:p>
          <w:p w14:paraId="3A0E591F" w14:textId="77777777" w:rsidR="0035127F" w:rsidRDefault="0035127F" w:rsidP="0035127F">
            <w:pPr>
              <w:pStyle w:val="tabulkamezi"/>
              <w:snapToGrid w:val="0"/>
              <w:rPr>
                <w:i w:val="0"/>
              </w:rPr>
            </w:pPr>
          </w:p>
          <w:p w14:paraId="537DCA22" w14:textId="77777777" w:rsidR="0035127F" w:rsidRDefault="0035127F" w:rsidP="0035127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1BC06C52" w14:textId="77777777" w:rsidR="0035127F" w:rsidRPr="00F4516A" w:rsidRDefault="0035127F" w:rsidP="0035127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400843D4" w14:textId="755C69D1" w:rsidR="0035127F" w:rsidRPr="00C15111" w:rsidRDefault="0035127F" w:rsidP="0035127F">
            <w:pPr>
              <w:pStyle w:val="tabulkamezi"/>
              <w:snapToGrid w:val="0"/>
              <w:rPr>
                <w:b w:val="0"/>
                <w:iCs/>
              </w:rPr>
            </w:pPr>
            <w:r w:rsidRPr="00C15111">
              <w:rPr>
                <w:b w:val="0"/>
                <w:iCs/>
              </w:rPr>
              <w:t>(alkoholismus, drogy, diskuze)</w:t>
            </w:r>
          </w:p>
          <w:p w14:paraId="181F0525" w14:textId="77777777" w:rsidR="0035127F" w:rsidRDefault="0035127F" w:rsidP="0035127F">
            <w:pPr>
              <w:pStyle w:val="tabulkamezi"/>
              <w:snapToGrid w:val="0"/>
              <w:rPr>
                <w:i w:val="0"/>
              </w:rPr>
            </w:pPr>
          </w:p>
          <w:p w14:paraId="791509D8" w14:textId="77777777" w:rsidR="0035127F" w:rsidRPr="00F4516A" w:rsidRDefault="0035127F" w:rsidP="0035127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3727A685" w14:textId="77777777" w:rsidR="0035127F" w:rsidRPr="00377590" w:rsidRDefault="0035127F" w:rsidP="0035127F">
            <w:pPr>
              <w:pStyle w:val="tabulkamezi"/>
              <w:snapToGrid w:val="0"/>
              <w:rPr>
                <w:b w:val="0"/>
                <w:iCs/>
              </w:rPr>
            </w:pPr>
            <w:r w:rsidRPr="00377590">
              <w:rPr>
                <w:b w:val="0"/>
                <w:iCs/>
              </w:rPr>
              <w:t>(já a moje sociální role nynější i budoucí, bezpečný sex, výběr partnera, plánované rodičovství, diskuze)</w:t>
            </w:r>
          </w:p>
          <w:p w14:paraId="072C0A52" w14:textId="77777777" w:rsidR="0035127F" w:rsidRDefault="0035127F" w:rsidP="0035127F">
            <w:pPr>
              <w:pStyle w:val="tabulkamezi"/>
              <w:snapToGrid w:val="0"/>
              <w:rPr>
                <w:i w:val="0"/>
              </w:rPr>
            </w:pPr>
          </w:p>
          <w:p w14:paraId="3F94A2A3" w14:textId="77777777" w:rsidR="0035127F" w:rsidRDefault="0035127F" w:rsidP="0035127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Seberegulace, organizační dovednosti, efektivní řešení problémů</w:t>
            </w:r>
          </w:p>
          <w:p w14:paraId="19D1F05B" w14:textId="77777777" w:rsidR="0035127F" w:rsidRPr="00377590" w:rsidRDefault="0035127F" w:rsidP="0035127F">
            <w:pPr>
              <w:pStyle w:val="tabulkamezi"/>
              <w:snapToGrid w:val="0"/>
              <w:spacing w:line="240" w:lineRule="auto"/>
              <w:rPr>
                <w:b w:val="0"/>
                <w:iCs/>
              </w:rPr>
            </w:pPr>
            <w:r>
              <w:rPr>
                <w:b w:val="0"/>
                <w:i w:val="0"/>
              </w:rPr>
              <w:t>(</w:t>
            </w:r>
            <w:r w:rsidRPr="00377590">
              <w:rPr>
                <w:b w:val="0"/>
                <w:iCs/>
              </w:rPr>
              <w:t>péče o sebe sama, celková péče o vlastní zdraví,</w:t>
            </w:r>
          </w:p>
          <w:p w14:paraId="25FE9572" w14:textId="77777777" w:rsidR="0035127F" w:rsidRPr="00377590" w:rsidRDefault="0035127F" w:rsidP="0035127F">
            <w:pPr>
              <w:pStyle w:val="tabulkamezi"/>
              <w:snapToGrid w:val="0"/>
              <w:rPr>
                <w:b w:val="0"/>
                <w:iCs/>
              </w:rPr>
            </w:pPr>
            <w:r w:rsidRPr="00377590">
              <w:rPr>
                <w:b w:val="0"/>
                <w:iCs/>
              </w:rPr>
              <w:t>prevence bakteriálních i virových chorob, význam očkování, diskuze)</w:t>
            </w:r>
          </w:p>
          <w:p w14:paraId="32B80DB5" w14:textId="77777777" w:rsidR="0035127F" w:rsidRDefault="0035127F" w:rsidP="0035127F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59F2A3AE" w14:textId="77777777" w:rsidR="0035127F" w:rsidRPr="005B71BE" w:rsidRDefault="0035127F" w:rsidP="0035127F">
            <w:pPr>
              <w:pStyle w:val="tabulkamezi"/>
              <w:snapToGrid w:val="0"/>
              <w:rPr>
                <w:i w:val="0"/>
              </w:rPr>
            </w:pPr>
            <w:r w:rsidRPr="005B71BE">
              <w:rPr>
                <w:sz w:val="24"/>
                <w:vertAlign w:val="superscript"/>
              </w:rPr>
              <w:t>1</w:t>
            </w:r>
            <w:r>
              <w:rPr>
                <w:vertAlign w:val="superscript"/>
              </w:rPr>
              <w:t xml:space="preserve"> </w:t>
            </w:r>
            <w:r w:rsidRPr="005B71BE">
              <w:t>integrováno z Výchova ke zdraví</w:t>
            </w:r>
          </w:p>
          <w:p w14:paraId="4C7E3CA0" w14:textId="77777777" w:rsidR="0035127F" w:rsidRDefault="0035127F" w:rsidP="0035127F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21E8ADFA" w14:textId="77777777" w:rsidR="0035127F" w:rsidRDefault="0035127F" w:rsidP="0035127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EV</w:t>
            </w:r>
          </w:p>
          <w:p w14:paraId="76672037" w14:textId="77777777" w:rsidR="0035127F" w:rsidRDefault="0035127F" w:rsidP="0035127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Člověk a životní prostředí</w:t>
            </w:r>
          </w:p>
          <w:p w14:paraId="6D4BDA5C" w14:textId="77777777" w:rsidR="0035127F" w:rsidRPr="00377590" w:rsidRDefault="0035127F" w:rsidP="0035127F">
            <w:pPr>
              <w:pStyle w:val="tabulkamezi"/>
              <w:snapToGrid w:val="0"/>
              <w:rPr>
                <w:b w:val="0"/>
                <w:iCs/>
              </w:rPr>
            </w:pPr>
            <w:r w:rsidRPr="00377590">
              <w:rPr>
                <w:b w:val="0"/>
                <w:iCs/>
              </w:rPr>
              <w:t>(vliv slunečního záření na zdraví pokožky člověka, referát)</w:t>
            </w:r>
          </w:p>
          <w:p w14:paraId="1204E958" w14:textId="77777777" w:rsidR="0035127F" w:rsidRDefault="0035127F" w:rsidP="0035127F">
            <w:pPr>
              <w:pStyle w:val="tabulkamezi"/>
              <w:snapToGrid w:val="0"/>
              <w:rPr>
                <w:i w:val="0"/>
              </w:rPr>
            </w:pPr>
          </w:p>
          <w:p w14:paraId="61789A6D" w14:textId="77777777" w:rsidR="0035127F" w:rsidRDefault="0035127F" w:rsidP="0035127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Člověk a životní prostředí</w:t>
            </w:r>
          </w:p>
          <w:p w14:paraId="6AC9300C" w14:textId="77777777" w:rsidR="0035127F" w:rsidRPr="00377590" w:rsidRDefault="0035127F" w:rsidP="0035127F">
            <w:pPr>
              <w:pStyle w:val="tabulkamezi"/>
              <w:snapToGrid w:val="0"/>
              <w:rPr>
                <w:b w:val="0"/>
                <w:iCs/>
              </w:rPr>
            </w:pPr>
            <w:r w:rsidRPr="00377590">
              <w:rPr>
                <w:b w:val="0"/>
                <w:iCs/>
              </w:rPr>
              <w:t>(vliv kvality vody na zdraví člověka, vliv kvality zemědělských produktů na zdraví lidské populace, diskuze, novinové a internetové články)</w:t>
            </w:r>
          </w:p>
          <w:p w14:paraId="18A86212" w14:textId="77777777" w:rsidR="0035127F" w:rsidRDefault="0035127F" w:rsidP="0035127F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45A3E6BE" w14:textId="77777777" w:rsidR="00377590" w:rsidRDefault="00377590" w:rsidP="0035127F">
            <w:pPr>
              <w:pStyle w:val="tabulkamezi"/>
              <w:snapToGrid w:val="0"/>
              <w:spacing w:line="240" w:lineRule="auto"/>
              <w:rPr>
                <w:i w:val="0"/>
              </w:rPr>
            </w:pPr>
          </w:p>
          <w:p w14:paraId="43451E24" w14:textId="15E6785B" w:rsidR="0035127F" w:rsidRDefault="0035127F" w:rsidP="0035127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lastRenderedPageBreak/>
              <w:t>PT VMEGS</w:t>
            </w:r>
          </w:p>
          <w:p w14:paraId="4DA22691" w14:textId="77777777" w:rsidR="0035127F" w:rsidRDefault="0035127F" w:rsidP="0035127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Globální problémy, jejich příčiny a důsledky</w:t>
            </w:r>
          </w:p>
          <w:p w14:paraId="60AE5A32" w14:textId="77777777" w:rsidR="0035127F" w:rsidRPr="00377590" w:rsidRDefault="0035127F" w:rsidP="0035127F">
            <w:pPr>
              <w:pStyle w:val="tabulkamezi"/>
              <w:snapToGrid w:val="0"/>
              <w:rPr>
                <w:b w:val="0"/>
                <w:iCs/>
              </w:rPr>
            </w:pPr>
            <w:r w:rsidRPr="00377590">
              <w:rPr>
                <w:b w:val="0"/>
                <w:iCs/>
              </w:rPr>
              <w:t>(zdraví v globálním kontextu, problematika úrovně zdravotnictví a léčba chorob v rozvojových zemích – AIDS, malárie, spavá nemoc, diskuze)</w:t>
            </w:r>
          </w:p>
          <w:p w14:paraId="1BC721FC" w14:textId="77777777" w:rsidR="0035127F" w:rsidRDefault="0035127F" w:rsidP="0035127F">
            <w:pPr>
              <w:pStyle w:val="tabulkamezi"/>
              <w:snapToGrid w:val="0"/>
              <w:rPr>
                <w:i w:val="0"/>
              </w:rPr>
            </w:pPr>
          </w:p>
          <w:p w14:paraId="416F70A7" w14:textId="77777777" w:rsidR="0035127F" w:rsidRDefault="0035127F" w:rsidP="0035127F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FY </w:t>
            </w:r>
            <w:r w:rsidRPr="00C3158B">
              <w:rPr>
                <w:b w:val="0"/>
                <w:i w:val="0"/>
              </w:rPr>
              <w:t xml:space="preserve">– </w:t>
            </w:r>
            <w:r w:rsidRPr="00377590">
              <w:rPr>
                <w:b w:val="0"/>
                <w:iCs/>
              </w:rPr>
              <w:t>vady oka, zvuk – princip slyšení</w:t>
            </w:r>
          </w:p>
          <w:p w14:paraId="6B4181AB" w14:textId="77777777" w:rsidR="0035127F" w:rsidRDefault="0035127F" w:rsidP="0035127F">
            <w:pPr>
              <w:pStyle w:val="tabulkamezi"/>
              <w:snapToGrid w:val="0"/>
              <w:rPr>
                <w:b w:val="0"/>
                <w:i w:val="0"/>
              </w:rPr>
            </w:pPr>
            <w:r w:rsidRPr="00A57FE6">
              <w:rPr>
                <w:i w:val="0"/>
              </w:rPr>
              <w:t>CH</w:t>
            </w:r>
            <w:r>
              <w:rPr>
                <w:b w:val="0"/>
                <w:i w:val="0"/>
              </w:rPr>
              <w:t xml:space="preserve"> – </w:t>
            </w:r>
            <w:r w:rsidRPr="00377590">
              <w:rPr>
                <w:b w:val="0"/>
                <w:iCs/>
              </w:rPr>
              <w:t>chemická rovnováha</w:t>
            </w:r>
          </w:p>
          <w:p w14:paraId="4B187681" w14:textId="77777777" w:rsidR="0035127F" w:rsidRPr="00377590" w:rsidRDefault="0035127F" w:rsidP="0035127F">
            <w:pPr>
              <w:pStyle w:val="tabulkamezi"/>
              <w:snapToGrid w:val="0"/>
              <w:rPr>
                <w:b w:val="0"/>
                <w:iCs/>
              </w:rPr>
            </w:pPr>
            <w:r w:rsidRPr="00A57FE6">
              <w:rPr>
                <w:i w:val="0"/>
              </w:rPr>
              <w:t>CH</w:t>
            </w:r>
            <w:r>
              <w:rPr>
                <w:b w:val="0"/>
                <w:i w:val="0"/>
              </w:rPr>
              <w:t xml:space="preserve"> – </w:t>
            </w:r>
            <w:r w:rsidRPr="00377590">
              <w:rPr>
                <w:b w:val="0"/>
                <w:iCs/>
              </w:rPr>
              <w:t>biochemie</w:t>
            </w:r>
          </w:p>
          <w:p w14:paraId="4D7A95FE" w14:textId="1C46F0D9" w:rsidR="0035127F" w:rsidRDefault="0035127F" w:rsidP="00EF69DD">
            <w:pPr>
              <w:pStyle w:val="tabulkamezi"/>
              <w:snapToGrid w:val="0"/>
              <w:rPr>
                <w:b w:val="0"/>
                <w:i w:val="0"/>
              </w:rPr>
            </w:pPr>
            <w:r w:rsidRPr="00C3158B">
              <w:rPr>
                <w:i w:val="0"/>
              </w:rPr>
              <w:t xml:space="preserve">ČJ </w:t>
            </w:r>
            <w:r>
              <w:rPr>
                <w:b w:val="0"/>
                <w:i w:val="0"/>
              </w:rPr>
              <w:t xml:space="preserve">– </w:t>
            </w:r>
            <w:r w:rsidRPr="00377590">
              <w:rPr>
                <w:b w:val="0"/>
                <w:iCs/>
              </w:rPr>
              <w:t xml:space="preserve">mluvidla a sluchové ústrojí, </w:t>
            </w:r>
            <w:r w:rsidR="00EF69DD" w:rsidRPr="00377590">
              <w:rPr>
                <w:b w:val="0"/>
                <w:iCs/>
              </w:rPr>
              <w:t>výslovnost, vady</w:t>
            </w:r>
          </w:p>
          <w:p w14:paraId="72D903C4" w14:textId="77777777" w:rsidR="0035127F" w:rsidRPr="00377590" w:rsidRDefault="0035127F" w:rsidP="0035127F">
            <w:pPr>
              <w:pStyle w:val="tabulkamezi"/>
              <w:snapToGrid w:val="0"/>
              <w:rPr>
                <w:b w:val="0"/>
                <w:iCs/>
              </w:rPr>
            </w:pPr>
            <w:r w:rsidRPr="00C3158B">
              <w:rPr>
                <w:i w:val="0"/>
              </w:rPr>
              <w:t>HV</w:t>
            </w:r>
            <w:r>
              <w:rPr>
                <w:b w:val="0"/>
                <w:i w:val="0"/>
              </w:rPr>
              <w:t xml:space="preserve"> – </w:t>
            </w:r>
            <w:r w:rsidRPr="00377590">
              <w:rPr>
                <w:b w:val="0"/>
                <w:iCs/>
              </w:rPr>
              <w:t>hudební sluch, hlasivky</w:t>
            </w:r>
          </w:p>
          <w:p w14:paraId="5E883817" w14:textId="0A7275E2" w:rsidR="0035127F" w:rsidRDefault="0035127F" w:rsidP="0035127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637E29">
              <w:rPr>
                <w:i w:val="0"/>
              </w:rPr>
              <w:t>SV</w:t>
            </w:r>
            <w:r>
              <w:rPr>
                <w:b w:val="0"/>
                <w:i w:val="0"/>
              </w:rPr>
              <w:t xml:space="preserve"> – </w:t>
            </w:r>
            <w:r w:rsidRPr="00377590">
              <w:rPr>
                <w:b w:val="0"/>
                <w:iCs/>
              </w:rPr>
              <w:t>psychologie</w:t>
            </w:r>
          </w:p>
        </w:tc>
      </w:tr>
      <w:tr w:rsidR="00852D15" w:rsidRPr="009F6498" w14:paraId="4C82CD2D" w14:textId="77777777" w:rsidTr="0035527C"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5A45" w14:textId="7CC53D39" w:rsidR="00852D15" w:rsidRDefault="00852D15" w:rsidP="00852D15">
            <w:pPr>
              <w:pStyle w:val="tabulkamezi"/>
              <w:snapToGrid w:val="0"/>
              <w:spacing w:line="240" w:lineRule="auto"/>
              <w:jc w:val="center"/>
              <w:rPr>
                <w:i w:val="0"/>
              </w:rPr>
            </w:pPr>
            <w:r>
              <w:rPr>
                <w:sz w:val="24"/>
              </w:rPr>
              <w:t>G</w:t>
            </w:r>
            <w:r w:rsidR="00BD679D">
              <w:rPr>
                <w:sz w:val="24"/>
              </w:rPr>
              <w:t>ENETIKA</w:t>
            </w:r>
          </w:p>
        </w:tc>
      </w:tr>
      <w:tr w:rsidR="00852D15" w:rsidRPr="009F6498" w14:paraId="1F891F38" w14:textId="77777777" w:rsidTr="002F3827"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8226D" w14:textId="1FCD19A0" w:rsidR="00852D15" w:rsidRDefault="0035127F" w:rsidP="00852D15">
            <w:pPr>
              <w:pStyle w:val="odrka"/>
            </w:pPr>
            <w:r>
              <w:t xml:space="preserve">využívá </w:t>
            </w:r>
            <w:r w:rsidR="00852D15">
              <w:t xml:space="preserve">znalosti o chemické struktuře DNA k vyjádření pojmů gen, alela, komplementarita, chápe vztahy dominance a recesivity, </w:t>
            </w:r>
            <w:r w:rsidR="00852D15" w:rsidRPr="00054555">
              <w:t xml:space="preserve">specifikuje  </w:t>
            </w:r>
            <w:r w:rsidR="00852D15">
              <w:t xml:space="preserve">pojmy genotyp a fenotyp </w:t>
            </w:r>
          </w:p>
          <w:p w14:paraId="593D9EB7" w14:textId="4D318363" w:rsidR="00852D15" w:rsidRDefault="00EF69DD" w:rsidP="00852D15">
            <w:pPr>
              <w:pStyle w:val="odrka"/>
            </w:pPr>
            <w:r>
              <w:t xml:space="preserve">objasní </w:t>
            </w:r>
            <w:r w:rsidR="00852D15">
              <w:t>základní Mendelovské zákony, princip přenosu genetické informace při</w:t>
            </w:r>
            <w:r>
              <w:t xml:space="preserve"> </w:t>
            </w:r>
            <w:r w:rsidR="00852D15">
              <w:t>rozmnožování</w:t>
            </w:r>
          </w:p>
          <w:p w14:paraId="2BFEBAB5" w14:textId="7F8A3C16" w:rsidR="00852D15" w:rsidRDefault="00852D15" w:rsidP="00852D15">
            <w:pPr>
              <w:pStyle w:val="odrka"/>
            </w:pPr>
            <w:r>
              <w:t xml:space="preserve">znalosti o genetických zákonitostech aplikuje a </w:t>
            </w:r>
            <w:r w:rsidRPr="00054555">
              <w:t>kombinuje</w:t>
            </w:r>
            <w:r>
              <w:t xml:space="preserve"> při pochopení rozmanitosti organismů</w:t>
            </w:r>
          </w:p>
          <w:p w14:paraId="664D7EA1" w14:textId="77777777" w:rsidR="00852D15" w:rsidRDefault="00852D15" w:rsidP="00852D15">
            <w:pPr>
              <w:pStyle w:val="odrka"/>
            </w:pPr>
            <w:r>
              <w:t>řeší jednoduché příklady dědičnosti kvalitativních znaků</w:t>
            </w:r>
          </w:p>
          <w:p w14:paraId="45FFCE44" w14:textId="77777777" w:rsidR="00852D15" w:rsidRDefault="00852D15" w:rsidP="00852D15">
            <w:pPr>
              <w:pStyle w:val="odrka"/>
            </w:pPr>
            <w:r>
              <w:t>chápe a uvádí pozitivní a negativní vliv mutací na vývoj organismů</w:t>
            </w:r>
          </w:p>
          <w:p w14:paraId="0198D023" w14:textId="77777777" w:rsidR="00852D15" w:rsidRDefault="00852D15" w:rsidP="00852D15">
            <w:pPr>
              <w:pStyle w:val="odrka"/>
            </w:pPr>
            <w:r>
              <w:t xml:space="preserve">analyzuje a </w:t>
            </w:r>
            <w:r w:rsidRPr="00054555">
              <w:t>zhodnotí</w:t>
            </w:r>
            <w:r w:rsidRPr="007811F9">
              <w:rPr>
                <w:color w:val="FF0000"/>
              </w:rPr>
              <w:t xml:space="preserve"> </w:t>
            </w:r>
            <w:r>
              <w:t>možnosti využití znalostí z oblasti genetiky v běžném životě</w:t>
            </w:r>
          </w:p>
          <w:p w14:paraId="4F46ED3F" w14:textId="5E75827D" w:rsidR="00852D15" w:rsidRPr="00054555" w:rsidRDefault="00852D15" w:rsidP="00852D15">
            <w:pPr>
              <w:pStyle w:val="odrka"/>
            </w:pPr>
            <w:r>
              <w:t>uvádí klady a zápory problematiky možného využití genových manipulací pro zkvalitnění lidského života s ohledem na etiku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3C44" w14:textId="77777777" w:rsidR="00852D15" w:rsidRDefault="00852D15" w:rsidP="00852D15">
            <w:pPr>
              <w:pStyle w:val="odrka"/>
            </w:pPr>
            <w:r>
              <w:t>rozmnožování, dědičnost a proměnlivost</w:t>
            </w:r>
          </w:p>
          <w:p w14:paraId="4FA3D172" w14:textId="77777777" w:rsidR="00852D15" w:rsidRDefault="00852D15" w:rsidP="00852D15">
            <w:pPr>
              <w:pStyle w:val="odrka"/>
            </w:pPr>
            <w:r>
              <w:t>J. G. Mendel</w:t>
            </w:r>
          </w:p>
          <w:p w14:paraId="5AA6ECF6" w14:textId="77777777" w:rsidR="00852D15" w:rsidRDefault="00852D15" w:rsidP="00852D15">
            <w:pPr>
              <w:pStyle w:val="odrka"/>
            </w:pPr>
            <w:r>
              <w:t>základy molekulární genetiky</w:t>
            </w:r>
          </w:p>
          <w:p w14:paraId="50DD7E72" w14:textId="77777777" w:rsidR="00852D15" w:rsidRDefault="00852D15" w:rsidP="00852D15">
            <w:pPr>
              <w:pStyle w:val="odrka"/>
            </w:pPr>
            <w:r>
              <w:t>vlohy a znaky organismu, genotyp a fenotyp</w:t>
            </w:r>
          </w:p>
          <w:p w14:paraId="6C8F2E16" w14:textId="77777777" w:rsidR="00852D15" w:rsidRDefault="00852D15" w:rsidP="00852D15">
            <w:pPr>
              <w:pStyle w:val="odrka"/>
            </w:pPr>
            <w:r>
              <w:t>dědičnost kvalitativních znaků</w:t>
            </w:r>
          </w:p>
          <w:p w14:paraId="4BE7E20D" w14:textId="77777777" w:rsidR="00852D15" w:rsidRDefault="00852D15" w:rsidP="00852D15">
            <w:pPr>
              <w:pStyle w:val="odrka"/>
            </w:pPr>
            <w:r>
              <w:t>mutace</w:t>
            </w:r>
          </w:p>
          <w:p w14:paraId="19D7E178" w14:textId="77777777" w:rsidR="00852D15" w:rsidRDefault="00852D15" w:rsidP="00852D15">
            <w:pPr>
              <w:pStyle w:val="odrka"/>
            </w:pPr>
            <w:r>
              <w:t>genetika člověka</w:t>
            </w:r>
          </w:p>
          <w:p w14:paraId="6F085AA8" w14:textId="09F17CC8" w:rsidR="00852D15" w:rsidRDefault="00852D15" w:rsidP="00852D15">
            <w:pPr>
              <w:pStyle w:val="odrka"/>
            </w:pPr>
            <w:r>
              <w:t>základy genetiky populací</w:t>
            </w:r>
          </w:p>
        </w:tc>
        <w:tc>
          <w:tcPr>
            <w:tcW w:w="4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2242" w14:textId="77777777" w:rsidR="00852D15" w:rsidRDefault="00852D15" w:rsidP="00852D15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006F1AE4" w14:textId="77777777" w:rsidR="00852D15" w:rsidRPr="00F4516A" w:rsidRDefault="00852D15" w:rsidP="00852D15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4167594C" w14:textId="77777777" w:rsidR="00852D15" w:rsidRPr="00377590" w:rsidRDefault="00852D15" w:rsidP="00852D15">
            <w:pPr>
              <w:pStyle w:val="tabulkamezi"/>
              <w:snapToGrid w:val="0"/>
              <w:rPr>
                <w:b w:val="0"/>
                <w:iCs/>
              </w:rPr>
            </w:pPr>
            <w:r w:rsidRPr="00377590">
              <w:rPr>
                <w:b w:val="0"/>
                <w:iCs/>
              </w:rPr>
              <w:t>(já a moje sociální role nynější i budoucí, plánované rodičovství a genetické vady, diskuze)</w:t>
            </w:r>
          </w:p>
          <w:p w14:paraId="176FDE76" w14:textId="77777777" w:rsidR="00852D15" w:rsidRDefault="00852D15" w:rsidP="00852D15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Morálka všedního dne</w:t>
            </w:r>
          </w:p>
          <w:p w14:paraId="39B621AB" w14:textId="08AFEC56" w:rsidR="00852D15" w:rsidRPr="00377590" w:rsidRDefault="00852D15" w:rsidP="00852D15">
            <w:pPr>
              <w:pStyle w:val="tabulkamezi"/>
              <w:snapToGrid w:val="0"/>
              <w:rPr>
                <w:b w:val="0"/>
                <w:iCs/>
              </w:rPr>
            </w:pPr>
            <w:r>
              <w:rPr>
                <w:b w:val="0"/>
                <w:i w:val="0"/>
              </w:rPr>
              <w:t>(</w:t>
            </w:r>
            <w:r w:rsidRPr="00377590">
              <w:rPr>
                <w:b w:val="0"/>
                <w:iCs/>
              </w:rPr>
              <w:t xml:space="preserve">já a sociální a morální dilemata doby, v níž žiji, genové manipulace, genové inženýrství, </w:t>
            </w:r>
            <w:r w:rsidR="00EF69DD" w:rsidRPr="00377590">
              <w:rPr>
                <w:b w:val="0"/>
                <w:iCs/>
              </w:rPr>
              <w:t>GMO</w:t>
            </w:r>
            <w:r w:rsidRPr="00377590">
              <w:rPr>
                <w:b w:val="0"/>
                <w:iCs/>
              </w:rPr>
              <w:t>, reprodukce metodami IVF, diskuze)</w:t>
            </w:r>
          </w:p>
          <w:p w14:paraId="1B367DEE" w14:textId="77777777" w:rsidR="00852D15" w:rsidRDefault="00852D15" w:rsidP="00852D15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1489E104" w14:textId="77777777" w:rsidR="00852D15" w:rsidRDefault="00852D15" w:rsidP="00852D15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1D35BF">
              <w:rPr>
                <w:i w:val="0"/>
              </w:rPr>
              <w:t xml:space="preserve">PT MV </w:t>
            </w:r>
          </w:p>
          <w:p w14:paraId="088A09DC" w14:textId="77777777" w:rsidR="00852D15" w:rsidRDefault="00852D15" w:rsidP="00852D15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Mediální produkty a jejich význam</w:t>
            </w:r>
          </w:p>
          <w:p w14:paraId="32A8E143" w14:textId="14B92088" w:rsidR="00852D15" w:rsidRPr="00377590" w:rsidRDefault="00852D15" w:rsidP="00852D15">
            <w:pPr>
              <w:pStyle w:val="tabulkamezi"/>
              <w:snapToGrid w:val="0"/>
              <w:rPr>
                <w:b w:val="0"/>
                <w:iCs/>
              </w:rPr>
            </w:pPr>
            <w:r w:rsidRPr="00377590">
              <w:rPr>
                <w:b w:val="0"/>
                <w:iCs/>
              </w:rPr>
              <w:t>(vyhodnocování relevance a věrohodnosti informačních zdrojů o genetických tématech)</w:t>
            </w:r>
          </w:p>
          <w:p w14:paraId="323067BF" w14:textId="77777777" w:rsidR="00AC72E2" w:rsidRDefault="00AC72E2" w:rsidP="00852D15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2E8AD7E4" w14:textId="2C7F0D0C" w:rsidR="00852D15" w:rsidRDefault="00852D15" w:rsidP="00852D15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 xml:space="preserve">CH </w:t>
            </w:r>
            <w:r w:rsidRPr="009A21E8">
              <w:rPr>
                <w:b w:val="0"/>
                <w:i w:val="0"/>
              </w:rPr>
              <w:t xml:space="preserve">– </w:t>
            </w:r>
            <w:r>
              <w:rPr>
                <w:b w:val="0"/>
                <w:i w:val="0"/>
              </w:rPr>
              <w:t>nukleové kyseliny</w:t>
            </w:r>
          </w:p>
        </w:tc>
      </w:tr>
    </w:tbl>
    <w:p w14:paraId="45203836" w14:textId="77777777" w:rsidR="00C87A9F" w:rsidRDefault="00C87A9F" w:rsidP="00534F6F"/>
    <w:p w14:paraId="65022BDF" w14:textId="77777777" w:rsidR="00F93246" w:rsidRDefault="00F93246" w:rsidP="00534F6F"/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F93246" w14:paraId="592B8239" w14:textId="77777777" w:rsidTr="001F2CDF">
        <w:trPr>
          <w:trHeight w:val="666"/>
        </w:trPr>
        <w:tc>
          <w:tcPr>
            <w:tcW w:w="14884" w:type="dxa"/>
            <w:gridSpan w:val="3"/>
            <w:tcBorders>
              <w:bottom w:val="single" w:sz="4" w:space="0" w:color="auto"/>
            </w:tcBorders>
          </w:tcPr>
          <w:p w14:paraId="15578239" w14:textId="5C2AF7A2" w:rsidR="00F93246" w:rsidRDefault="00F93246" w:rsidP="001F2CDF">
            <w:pPr>
              <w:pStyle w:val="kapitolkaosnovy"/>
              <w:tabs>
                <w:tab w:val="right" w:pos="14742"/>
              </w:tabs>
            </w:pPr>
            <w:r>
              <w:lastRenderedPageBreak/>
              <w:br w:type="page"/>
            </w:r>
            <w:r w:rsidRPr="00BD679D">
              <w:rPr>
                <w:b/>
                <w:bCs/>
              </w:rPr>
              <w:t>Biologie cvičení</w:t>
            </w:r>
            <w:r w:rsidR="00BD679D">
              <w:t xml:space="preserve"> pro </w:t>
            </w:r>
            <w:r>
              <w:t>3. ročník čtyřletého gymnázia</w:t>
            </w:r>
          </w:p>
        </w:tc>
      </w:tr>
      <w:tr w:rsidR="00F93246" w14:paraId="074BD9BD" w14:textId="77777777" w:rsidTr="001F2CD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A36A" w14:textId="77777777" w:rsidR="00F93246" w:rsidRDefault="00F93246" w:rsidP="001F2CDF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3F9D0A20" w14:textId="77777777" w:rsidR="00F93246" w:rsidRDefault="00F93246" w:rsidP="001F2CDF">
            <w:pPr>
              <w:pStyle w:val="tabulkanadpis"/>
              <w:snapToGrid w:val="0"/>
              <w:ind w:left="360"/>
            </w:pPr>
            <w:r>
              <w:t xml:space="preserve"> 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A47C4" w14:textId="77777777" w:rsidR="00F93246" w:rsidRDefault="00F93246" w:rsidP="001F2CDF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F162" w14:textId="77777777" w:rsidR="00F93246" w:rsidRDefault="00F93246" w:rsidP="001F2CDF">
            <w:pPr>
              <w:pStyle w:val="tabulkanadpis"/>
              <w:snapToGrid w:val="0"/>
            </w:pPr>
            <w:r>
              <w:t>Mezipředmětové vztahy,</w:t>
            </w:r>
          </w:p>
          <w:p w14:paraId="499C2BDF" w14:textId="77777777" w:rsidR="00F93246" w:rsidRDefault="00F93246" w:rsidP="001F2CDF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F93246" w14:paraId="32268DCD" w14:textId="77777777" w:rsidTr="001F2CDF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E555" w14:textId="0B31C8BC" w:rsidR="00F93246" w:rsidRDefault="00F93246" w:rsidP="001F2CDF">
            <w:pPr>
              <w:pStyle w:val="tabulkaoddl"/>
              <w:snapToGrid w:val="0"/>
            </w:pPr>
            <w:r>
              <w:t>Biologie savců a vývoj člověka</w:t>
            </w:r>
          </w:p>
        </w:tc>
      </w:tr>
      <w:tr w:rsidR="00F93246" w14:paraId="577C386A" w14:textId="77777777" w:rsidTr="001F2CDF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AB37D" w14:textId="525CDD97" w:rsidR="00F93246" w:rsidRPr="00DA3CDD" w:rsidRDefault="00F93246" w:rsidP="001F2CDF">
            <w:pPr>
              <w:pStyle w:val="odrka"/>
            </w:pPr>
            <w:r>
              <w:t>o</w:t>
            </w:r>
            <w:r w:rsidRPr="00DA3CDD">
              <w:t xml:space="preserve">bjasní principy </w:t>
            </w:r>
            <w:r>
              <w:t xml:space="preserve">tělního pokryvu a </w:t>
            </w:r>
            <w:r w:rsidRPr="00DA3CDD">
              <w:t>způsobů</w:t>
            </w:r>
            <w:r>
              <w:t xml:space="preserve"> r</w:t>
            </w:r>
            <w:r w:rsidRPr="00DA3CDD">
              <w:t xml:space="preserve">ozmnožování </w:t>
            </w:r>
            <w:r w:rsidR="00563754">
              <w:t>savců</w:t>
            </w:r>
          </w:p>
          <w:p w14:paraId="776476DB" w14:textId="315FF75B" w:rsidR="00F93246" w:rsidRPr="00DA3CDD" w:rsidRDefault="00F93246" w:rsidP="001F2CDF">
            <w:pPr>
              <w:pStyle w:val="odrka"/>
            </w:pPr>
            <w:r>
              <w:t>p</w:t>
            </w:r>
            <w:r w:rsidRPr="00DA3CDD">
              <w:t>ozná a pojme</w:t>
            </w:r>
            <w:r>
              <w:t>nuje významné dru</w:t>
            </w:r>
            <w:r w:rsidR="00563754">
              <w:t>hy</w:t>
            </w:r>
            <w:r>
              <w:t xml:space="preserve"> savců</w:t>
            </w:r>
          </w:p>
          <w:p w14:paraId="6430B574" w14:textId="2D9EEDA8" w:rsidR="00F93246" w:rsidRPr="00DA3CDD" w:rsidRDefault="00F93246" w:rsidP="001F2CDF">
            <w:pPr>
              <w:pStyle w:val="odrka"/>
            </w:pPr>
            <w:r>
              <w:t>c</w:t>
            </w:r>
            <w:r w:rsidRPr="00DA3CDD">
              <w:t xml:space="preserve">harakterizuje základní typy chování </w:t>
            </w:r>
            <w:r w:rsidR="00563754">
              <w:t>savců</w:t>
            </w:r>
            <w:r w:rsidRPr="00DA3CDD">
              <w:t>, ilustruje na příkladech z přírody čerpaných z</w:t>
            </w:r>
            <w:r>
              <w:t> </w:t>
            </w:r>
            <w:r w:rsidRPr="00DA3CDD">
              <w:t>dokumentárních</w:t>
            </w:r>
            <w:r>
              <w:t xml:space="preserve"> filmů</w:t>
            </w:r>
          </w:p>
          <w:p w14:paraId="3BAE13C2" w14:textId="023504B1" w:rsidR="00F93246" w:rsidRDefault="00F93246" w:rsidP="001F2CDF">
            <w:pPr>
              <w:pStyle w:val="odrka"/>
            </w:pPr>
            <w:r w:rsidRPr="00EF2E0E">
              <w:t>samostatně zhodnotí</w:t>
            </w:r>
            <w:r>
              <w:t xml:space="preserve"> pozitivní a negativní</w:t>
            </w:r>
            <w:r w:rsidRPr="00DA3CDD">
              <w:t xml:space="preserve"> působení </w:t>
            </w:r>
            <w:r w:rsidR="00563754">
              <w:t xml:space="preserve">savců </w:t>
            </w:r>
            <w:r>
              <w:t>v přírodě</w:t>
            </w:r>
          </w:p>
          <w:p w14:paraId="5450F932" w14:textId="77777777" w:rsidR="00563754" w:rsidRDefault="00F93246" w:rsidP="001F2CDF">
            <w:pPr>
              <w:pStyle w:val="odrka"/>
            </w:pPr>
            <w:r>
              <w:t xml:space="preserve">na konkrétních příkladech doloží význam </w:t>
            </w:r>
            <w:r w:rsidR="00563754">
              <w:t>savců</w:t>
            </w:r>
          </w:p>
          <w:p w14:paraId="47231119" w14:textId="77777777" w:rsidR="00F93246" w:rsidRDefault="00F93246" w:rsidP="00563754">
            <w:pPr>
              <w:pStyle w:val="odrka"/>
              <w:numPr>
                <w:ilvl w:val="0"/>
                <w:numId w:val="0"/>
              </w:numPr>
              <w:ind w:left="340"/>
            </w:pPr>
            <w:r>
              <w:t>pro člověka</w:t>
            </w:r>
            <w:r w:rsidRPr="00DA3CDD">
              <w:t xml:space="preserve"> </w:t>
            </w:r>
          </w:p>
          <w:p w14:paraId="5B9C4345" w14:textId="77777777" w:rsidR="00563754" w:rsidRDefault="00563754" w:rsidP="00563754">
            <w:pPr>
              <w:pStyle w:val="odrka"/>
            </w:pPr>
            <w:r>
              <w:t xml:space="preserve">charakterizuje základní anatomické a fyziologické rozdíly mezi člověkem a šimpanzem, chápe proces </w:t>
            </w:r>
            <w:proofErr w:type="spellStart"/>
            <w:r>
              <w:t>hominizace</w:t>
            </w:r>
            <w:proofErr w:type="spellEnd"/>
            <w:r>
              <w:t xml:space="preserve"> a </w:t>
            </w:r>
            <w:proofErr w:type="spellStart"/>
            <w:r>
              <w:t>sapientace</w:t>
            </w:r>
            <w:proofErr w:type="spellEnd"/>
          </w:p>
          <w:p w14:paraId="2038D38B" w14:textId="4174D180" w:rsidR="00563754" w:rsidRPr="00DA3CDD" w:rsidRDefault="00563754" w:rsidP="00563754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CED1" w14:textId="77777777" w:rsidR="00F93246" w:rsidRDefault="00F93246" w:rsidP="001F2CDF">
            <w:pPr>
              <w:pStyle w:val="odrka"/>
            </w:pPr>
            <w:r>
              <w:t>Systematika a ekologie savců.</w:t>
            </w:r>
          </w:p>
          <w:p w14:paraId="477D271C" w14:textId="77777777" w:rsidR="00563754" w:rsidRDefault="00563754" w:rsidP="00563754">
            <w:pPr>
              <w:pStyle w:val="odrka"/>
            </w:pPr>
            <w:r>
              <w:t>Evoluce člověka, biologická příbuznost Hominidů.</w:t>
            </w:r>
          </w:p>
          <w:p w14:paraId="7867DBB6" w14:textId="77777777" w:rsidR="00563754" w:rsidRDefault="00563754" w:rsidP="00563754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BB9F" w14:textId="77777777" w:rsidR="00F93246" w:rsidRPr="00411470" w:rsidRDefault="00F93246" w:rsidP="001F2CD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 w:rsidRPr="001D35BF">
              <w:rPr>
                <w:i w:val="0"/>
              </w:rPr>
              <w:t xml:space="preserve">PT MV </w:t>
            </w:r>
          </w:p>
          <w:p w14:paraId="0A7E88D3" w14:textId="77777777" w:rsidR="00F93246" w:rsidRDefault="00F93246" w:rsidP="001F2CD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Mediální produkty a jejich význam</w:t>
            </w:r>
          </w:p>
          <w:p w14:paraId="3353B3C3" w14:textId="674545F0" w:rsidR="00F93246" w:rsidRPr="00563754" w:rsidRDefault="00F93246" w:rsidP="001F2CDF">
            <w:pPr>
              <w:pStyle w:val="tabulkamezi"/>
              <w:snapToGrid w:val="0"/>
              <w:rPr>
                <w:b w:val="0"/>
                <w:iCs/>
              </w:rPr>
            </w:pPr>
            <w:r w:rsidRPr="00563754">
              <w:rPr>
                <w:b w:val="0"/>
                <w:iCs/>
              </w:rPr>
              <w:t xml:space="preserve">(vyhodnocování relevance a věrohodnosti informačních zdrojů </w:t>
            </w:r>
            <w:r w:rsidR="00563754" w:rsidRPr="00563754">
              <w:rPr>
                <w:b w:val="0"/>
                <w:iCs/>
              </w:rPr>
              <w:t>o vzniku a vývoji předchůdců člověka</w:t>
            </w:r>
            <w:r w:rsidRPr="00563754">
              <w:rPr>
                <w:b w:val="0"/>
                <w:iCs/>
              </w:rPr>
              <w:t>, práce s odbornými zdroji, pracovní listy)</w:t>
            </w:r>
          </w:p>
          <w:p w14:paraId="2D2400A7" w14:textId="77777777" w:rsidR="00F93246" w:rsidRDefault="00F93246" w:rsidP="001F2CDF">
            <w:pPr>
              <w:pStyle w:val="odrrkaPT"/>
              <w:numPr>
                <w:ilvl w:val="0"/>
                <w:numId w:val="0"/>
              </w:numPr>
            </w:pPr>
          </w:p>
          <w:p w14:paraId="5939E514" w14:textId="77777777" w:rsidR="00F93246" w:rsidRDefault="00F93246" w:rsidP="001F2CD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1D160503" w14:textId="77777777" w:rsidR="00F93246" w:rsidRDefault="00F93246" w:rsidP="001F2CD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70CB0846" w14:textId="4D9C5ADB" w:rsidR="00F93246" w:rsidRPr="00563754" w:rsidRDefault="00F93246" w:rsidP="001F2CDF">
            <w:pPr>
              <w:pStyle w:val="tabulkamezi"/>
              <w:snapToGrid w:val="0"/>
              <w:rPr>
                <w:b w:val="0"/>
                <w:iCs/>
              </w:rPr>
            </w:pPr>
            <w:r w:rsidRPr="00563754">
              <w:rPr>
                <w:b w:val="0"/>
                <w:iCs/>
              </w:rPr>
              <w:t>(</w:t>
            </w:r>
            <w:r w:rsidR="00563754" w:rsidRPr="00563754">
              <w:rPr>
                <w:b w:val="0"/>
                <w:iCs/>
              </w:rPr>
              <w:t>savci</w:t>
            </w:r>
            <w:r w:rsidRPr="00563754">
              <w:rPr>
                <w:b w:val="0"/>
                <w:iCs/>
              </w:rPr>
              <w:t xml:space="preserve"> ve výživě člověka, diskuze) </w:t>
            </w:r>
          </w:p>
          <w:p w14:paraId="38094A82" w14:textId="77777777" w:rsidR="00F93246" w:rsidRDefault="00F93246" w:rsidP="001F2CDF">
            <w:pPr>
              <w:pStyle w:val="odrrkaPT"/>
              <w:numPr>
                <w:ilvl w:val="0"/>
                <w:numId w:val="0"/>
              </w:numPr>
            </w:pPr>
          </w:p>
        </w:tc>
      </w:tr>
      <w:tr w:rsidR="00F93246" w14:paraId="66A5C840" w14:textId="77777777" w:rsidTr="001F2CDF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D1685" w14:textId="77777777" w:rsidR="00F93246" w:rsidRPr="00C44478" w:rsidRDefault="00F93246" w:rsidP="001F2CDF">
            <w:pPr>
              <w:pStyle w:val="tabulkamezi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Biologie člověka</w:t>
            </w:r>
          </w:p>
        </w:tc>
      </w:tr>
      <w:tr w:rsidR="00F93246" w14:paraId="4196549F" w14:textId="77777777" w:rsidTr="001F2CDF">
        <w:trPr>
          <w:trHeight w:val="17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3F39" w14:textId="77777777" w:rsidR="00F93246" w:rsidRPr="00D41922" w:rsidRDefault="00F93246" w:rsidP="001F2CDF">
            <w:pPr>
              <w:pStyle w:val="odrka"/>
            </w:pPr>
            <w:r>
              <w:t xml:space="preserve">orientuje se v </w:t>
            </w:r>
            <w:r w:rsidRPr="00D41922">
              <w:rPr>
                <w:rFonts w:ascii="Cambria" w:hAnsi="Cambria"/>
                <w:kern w:val="36"/>
              </w:rPr>
              <w:t>topografii kosterních a mimických svalů</w:t>
            </w:r>
          </w:p>
          <w:p w14:paraId="698A200F" w14:textId="77777777" w:rsidR="00F93246" w:rsidRPr="00D41922" w:rsidRDefault="00F93246" w:rsidP="001F2CDF">
            <w:pPr>
              <w:pStyle w:val="odrka"/>
            </w:pPr>
            <w:r w:rsidRPr="00D41922">
              <w:rPr>
                <w:rFonts w:ascii="Cambria" w:hAnsi="Cambria"/>
                <w:kern w:val="36"/>
              </w:rPr>
              <w:t>provede motorické testy svých svalových schopností</w:t>
            </w:r>
          </w:p>
          <w:p w14:paraId="72FCC72F" w14:textId="77777777" w:rsidR="00F93246" w:rsidRPr="00010F87" w:rsidRDefault="00F93246" w:rsidP="001F2CDF">
            <w:pPr>
              <w:pStyle w:val="odrka"/>
            </w:pPr>
            <w:r w:rsidRPr="00010F87">
              <w:rPr>
                <w:rFonts w:ascii="Cambria" w:hAnsi="Cambria"/>
                <w:kern w:val="36"/>
              </w:rPr>
              <w:t>charakterizuje složení tělních tekutin, popíše specifičnost červených a bílých krvinek</w:t>
            </w:r>
          </w:p>
          <w:p w14:paraId="66723E99" w14:textId="77777777" w:rsidR="00F93246" w:rsidRPr="00010F87" w:rsidRDefault="00F93246" w:rsidP="001F2CDF">
            <w:pPr>
              <w:pStyle w:val="odrka"/>
            </w:pPr>
            <w:r w:rsidRPr="00010F87">
              <w:rPr>
                <w:rFonts w:ascii="Cambria" w:hAnsi="Cambria"/>
                <w:kern w:val="36"/>
              </w:rPr>
              <w:t>provede měření vlastního krevního tlaku a tepové frekvence</w:t>
            </w:r>
            <w:r>
              <w:rPr>
                <w:rFonts w:ascii="Cambria" w:hAnsi="Cambria"/>
                <w:kern w:val="36"/>
              </w:rPr>
              <w:t xml:space="preserve"> v klidu a při zátěži</w:t>
            </w:r>
            <w:r w:rsidRPr="00010F87">
              <w:rPr>
                <w:rFonts w:ascii="Cambria" w:hAnsi="Cambria"/>
                <w:kern w:val="36"/>
              </w:rPr>
              <w:t xml:space="preserve">, provede výpočet indexu zdatnosti </w:t>
            </w:r>
          </w:p>
          <w:p w14:paraId="47D85C68" w14:textId="77777777" w:rsidR="00F93246" w:rsidRPr="00010F87" w:rsidRDefault="00F93246" w:rsidP="001F2CDF">
            <w:pPr>
              <w:pStyle w:val="odrka"/>
            </w:pPr>
            <w:r>
              <w:rPr>
                <w:rFonts w:ascii="Cambria" w:hAnsi="Cambria"/>
                <w:kern w:val="36"/>
              </w:rPr>
              <w:t xml:space="preserve">provede </w:t>
            </w:r>
            <w:r w:rsidRPr="00010F87">
              <w:rPr>
                <w:rFonts w:ascii="Cambria" w:hAnsi="Cambria"/>
                <w:kern w:val="36"/>
              </w:rPr>
              <w:t>měření vitální kapacity plic a chápe fyziologii dýchací soustavy v souvislosti s oběhovou soustavou</w:t>
            </w:r>
          </w:p>
          <w:p w14:paraId="525DE00A" w14:textId="77777777" w:rsidR="00F93246" w:rsidRDefault="00F93246" w:rsidP="001F2CDF">
            <w:pPr>
              <w:pStyle w:val="odrka"/>
            </w:pPr>
            <w:r>
              <w:lastRenderedPageBreak/>
              <w:t>provede měření tělesného tuku, výpočet BMI a je schopen sestavit příklad jídelníčku, který reflektuje principy zdravé výživy</w:t>
            </w:r>
          </w:p>
          <w:p w14:paraId="7668CCCD" w14:textId="77777777" w:rsidR="00F93246" w:rsidRDefault="00F93246" w:rsidP="001F2CDF">
            <w:pPr>
              <w:pStyle w:val="odrka"/>
            </w:pPr>
            <w:r>
              <w:t>popíše anatomii ledvin a kůže, chápe jejich význam pro zdraví člověka</w:t>
            </w:r>
          </w:p>
          <w:p w14:paraId="2D85C744" w14:textId="77777777" w:rsidR="00F93246" w:rsidRDefault="00F93246" w:rsidP="001F2CDF">
            <w:pPr>
              <w:pStyle w:val="odrka"/>
            </w:pPr>
            <w:r>
              <w:t>rozumí důležitosti pitného režimu a ochraně povrchu kůže před UV zářením</w:t>
            </w:r>
          </w:p>
          <w:p w14:paraId="003A39AC" w14:textId="77777777" w:rsidR="00F93246" w:rsidRDefault="00F93246" w:rsidP="001F2CDF">
            <w:pPr>
              <w:pStyle w:val="odrka"/>
            </w:pPr>
            <w:r>
              <w:t>aplikuje techniky pro propojování hemisfér, chápe vliv didaktických technik pro paměť a učení a jejich význam pro osobnostní rozvoj</w:t>
            </w:r>
          </w:p>
          <w:p w14:paraId="54C33747" w14:textId="77777777" w:rsidR="00F93246" w:rsidRPr="00010F87" w:rsidRDefault="00F93246" w:rsidP="001F2CDF">
            <w:pPr>
              <w:pStyle w:val="odrka"/>
            </w:pPr>
            <w:r>
              <w:t>vyjmenuje nejvýznamnější choroby štítné žlázy a slinivky břišní a chápe jejich dopad na celkové zdraví člověka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0246" w14:textId="77777777" w:rsidR="00F93246" w:rsidRDefault="00F93246" w:rsidP="001F2CDF">
            <w:pPr>
              <w:pStyle w:val="odrka"/>
            </w:pPr>
            <w:r>
              <w:lastRenderedPageBreak/>
              <w:t>Opěrná a pohybová soustava člověka. Antropometrie.</w:t>
            </w:r>
          </w:p>
          <w:p w14:paraId="27AE0415" w14:textId="77777777" w:rsidR="00F93246" w:rsidRDefault="00F93246" w:rsidP="001F2CDF">
            <w:pPr>
              <w:pStyle w:val="odrka"/>
            </w:pPr>
            <w:r>
              <w:t>Tělní tekutiny. Krevní elementy. Imunita.</w:t>
            </w:r>
          </w:p>
          <w:p w14:paraId="59DF6C80" w14:textId="77777777" w:rsidR="00F93246" w:rsidRDefault="00F93246" w:rsidP="001F2CDF">
            <w:pPr>
              <w:pStyle w:val="odrka"/>
            </w:pPr>
            <w:r>
              <w:t>Oběhová soustava.</w:t>
            </w:r>
          </w:p>
          <w:p w14:paraId="6B52404A" w14:textId="77777777" w:rsidR="00F93246" w:rsidRDefault="00F93246" w:rsidP="001F2CDF">
            <w:pPr>
              <w:pStyle w:val="odrka"/>
            </w:pPr>
            <w:r>
              <w:t>Dýchací soustava.</w:t>
            </w:r>
          </w:p>
          <w:p w14:paraId="4D795643" w14:textId="77777777" w:rsidR="00F93246" w:rsidRDefault="00F93246" w:rsidP="001F2CDF">
            <w:pPr>
              <w:pStyle w:val="odrka"/>
            </w:pPr>
            <w:r>
              <w:t>Trávicí soustava a metabolismus živin.</w:t>
            </w:r>
          </w:p>
          <w:p w14:paraId="42EF1A16" w14:textId="77777777" w:rsidR="00F93246" w:rsidRDefault="00F93246" w:rsidP="001F2CDF">
            <w:pPr>
              <w:pStyle w:val="odrka"/>
            </w:pPr>
            <w:r>
              <w:t>Vylučovací soustava a kůže.</w:t>
            </w:r>
          </w:p>
          <w:p w14:paraId="51048524" w14:textId="77777777" w:rsidR="00563754" w:rsidRDefault="00563754" w:rsidP="00563754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69C89E59" w14:textId="77777777" w:rsidR="00F93246" w:rsidRDefault="00F93246" w:rsidP="001F2CDF">
            <w:pPr>
              <w:pStyle w:val="odrka"/>
            </w:pPr>
            <w:r>
              <w:lastRenderedPageBreak/>
              <w:t>Řídící soustavy (nervová a hormonální).</w:t>
            </w:r>
          </w:p>
          <w:p w14:paraId="506FACCC" w14:textId="77777777" w:rsidR="00F93246" w:rsidRDefault="00F93246" w:rsidP="001F2CDF">
            <w:pPr>
              <w:pStyle w:val="odrka"/>
            </w:pPr>
            <w:r>
              <w:t>Smyslová soustava.</w:t>
            </w:r>
          </w:p>
          <w:p w14:paraId="67450099" w14:textId="2B1D49E1" w:rsidR="00F93246" w:rsidRDefault="00F93246" w:rsidP="00563754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DC66" w14:textId="77777777" w:rsidR="00F93246" w:rsidRDefault="00F93246" w:rsidP="001F2CD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lastRenderedPageBreak/>
              <w:t>PT OSV</w:t>
            </w:r>
          </w:p>
          <w:p w14:paraId="4FF827B2" w14:textId="77777777" w:rsidR="00F93246" w:rsidRDefault="00F93246" w:rsidP="001F2CD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Poznávání a rozvoj vlastní osobnosti</w:t>
            </w:r>
          </w:p>
          <w:p w14:paraId="7E17AE0E" w14:textId="77777777" w:rsidR="00F93246" w:rsidRPr="00563754" w:rsidRDefault="00F93246" w:rsidP="001F2CDF">
            <w:pPr>
              <w:pStyle w:val="tabulkamezi"/>
              <w:snapToGrid w:val="0"/>
              <w:rPr>
                <w:b w:val="0"/>
                <w:iCs/>
              </w:rPr>
            </w:pPr>
            <w:r w:rsidRPr="00563754">
              <w:rPr>
                <w:b w:val="0"/>
                <w:iCs/>
              </w:rPr>
              <w:t xml:space="preserve">(laboratorní měření, prevence vážných kardiovaskulárních chorob, prevence infekčních chorob dýchací a trávicí soustavy, péče o zrak a sluch, zdravá výživa a zdravý životní styl jako prevence diabetu II. typu) </w:t>
            </w:r>
          </w:p>
          <w:p w14:paraId="6D7D397B" w14:textId="77777777" w:rsidR="00F93246" w:rsidRDefault="00F93246" w:rsidP="001F2CDF">
            <w:pPr>
              <w:pStyle w:val="tabulkamezi"/>
              <w:snapToGrid w:val="0"/>
              <w:spacing w:line="240" w:lineRule="auto"/>
              <w:rPr>
                <w:i w:val="0"/>
              </w:rPr>
            </w:pPr>
          </w:p>
          <w:p w14:paraId="10ED11DF" w14:textId="77777777" w:rsidR="00F93246" w:rsidRDefault="00F93246" w:rsidP="001F2CD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lastRenderedPageBreak/>
              <w:t>Seberegulace, organizační dovednosti, efektivní řešení problémů</w:t>
            </w:r>
          </w:p>
          <w:p w14:paraId="71D34CFC" w14:textId="14CD82BD" w:rsidR="00F93246" w:rsidRPr="00563754" w:rsidRDefault="00F93246" w:rsidP="001F2CDF">
            <w:pPr>
              <w:pStyle w:val="tabulkamezi"/>
              <w:snapToGrid w:val="0"/>
              <w:rPr>
                <w:b w:val="0"/>
                <w:iCs/>
              </w:rPr>
            </w:pPr>
            <w:r>
              <w:rPr>
                <w:b w:val="0"/>
                <w:i w:val="0"/>
              </w:rPr>
              <w:t>(</w:t>
            </w:r>
            <w:r w:rsidRPr="00563754">
              <w:rPr>
                <w:b w:val="0"/>
                <w:iCs/>
              </w:rPr>
              <w:t>péče o sebe sama, celková péče o vlastní zdraví, význam očkování, péče o psychickou pohodu člověka, diskuze)</w:t>
            </w:r>
          </w:p>
          <w:p w14:paraId="523D497F" w14:textId="77777777" w:rsidR="00F93246" w:rsidRDefault="00F93246" w:rsidP="001F2CDF">
            <w:pPr>
              <w:pStyle w:val="tabulkamezi"/>
              <w:snapToGrid w:val="0"/>
            </w:pPr>
            <w:r w:rsidRPr="005B71BE">
              <w:rPr>
                <w:sz w:val="24"/>
                <w:vertAlign w:val="superscript"/>
              </w:rPr>
              <w:t>1</w:t>
            </w:r>
            <w:r>
              <w:rPr>
                <w:vertAlign w:val="superscript"/>
              </w:rPr>
              <w:t xml:space="preserve"> </w:t>
            </w:r>
            <w:r w:rsidRPr="005B71BE">
              <w:t>integrováno z Výchova ke zdraví</w:t>
            </w:r>
          </w:p>
          <w:p w14:paraId="143960FC" w14:textId="77777777" w:rsidR="00F93246" w:rsidRPr="00F76536" w:rsidRDefault="00F93246" w:rsidP="001F2CDF">
            <w:pPr>
              <w:pStyle w:val="tabulkamezi"/>
              <w:snapToGrid w:val="0"/>
              <w:rPr>
                <w:i w:val="0"/>
                <w:iCs/>
              </w:rPr>
            </w:pPr>
          </w:p>
          <w:p w14:paraId="784A60D6" w14:textId="77777777" w:rsidR="00F93246" w:rsidRDefault="00F93246" w:rsidP="001F2CD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PT EV</w:t>
            </w:r>
          </w:p>
          <w:p w14:paraId="5871E1E9" w14:textId="77777777" w:rsidR="00F93246" w:rsidRDefault="00F93246" w:rsidP="001F2CD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Člověk a životní prostředí</w:t>
            </w:r>
          </w:p>
          <w:p w14:paraId="23F47E57" w14:textId="77777777" w:rsidR="00F93246" w:rsidRDefault="00F93246" w:rsidP="001F2CDF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</w:t>
            </w:r>
            <w:r w:rsidRPr="00563754">
              <w:rPr>
                <w:b w:val="0"/>
                <w:iCs/>
              </w:rPr>
              <w:t>vliv slunečního záření na zdraví pokožky člověka, péče o pokožku, prevence kožních chorob, referát)</w:t>
            </w:r>
          </w:p>
          <w:p w14:paraId="759F8926" w14:textId="77777777" w:rsidR="00F93246" w:rsidRDefault="00F93246" w:rsidP="001F2CDF">
            <w:pPr>
              <w:pStyle w:val="tabulkamezi"/>
              <w:snapToGrid w:val="0"/>
              <w:rPr>
                <w:i w:val="0"/>
              </w:rPr>
            </w:pPr>
          </w:p>
          <w:p w14:paraId="045D63D4" w14:textId="77777777" w:rsidR="00F93246" w:rsidRDefault="00F93246" w:rsidP="001F2CDF">
            <w:pPr>
              <w:pStyle w:val="tabulkamezi"/>
              <w:snapToGrid w:val="0"/>
              <w:spacing w:line="240" w:lineRule="auto"/>
              <w:rPr>
                <w:i w:val="0"/>
              </w:rPr>
            </w:pPr>
            <w:r>
              <w:rPr>
                <w:i w:val="0"/>
              </w:rPr>
              <w:t>Člověk a životní prostředí</w:t>
            </w:r>
          </w:p>
          <w:p w14:paraId="0DCB7A96" w14:textId="77777777" w:rsidR="00F93246" w:rsidRPr="00563754" w:rsidRDefault="00F93246" w:rsidP="001F2CDF">
            <w:pPr>
              <w:pStyle w:val="tabulkamezi"/>
              <w:snapToGrid w:val="0"/>
              <w:rPr>
                <w:b w:val="0"/>
                <w:iCs/>
              </w:rPr>
            </w:pPr>
            <w:r>
              <w:rPr>
                <w:b w:val="0"/>
                <w:i w:val="0"/>
              </w:rPr>
              <w:t>(</w:t>
            </w:r>
            <w:r w:rsidRPr="00563754">
              <w:rPr>
                <w:b w:val="0"/>
                <w:iCs/>
              </w:rPr>
              <w:t>vliv kvality vody na zdraví člověka, vliv kvality zemědělských produktů na zdraví lidské populace, diskuze, novinové a internetové články)</w:t>
            </w:r>
          </w:p>
          <w:p w14:paraId="522A734E" w14:textId="77777777" w:rsidR="00F93246" w:rsidRPr="006A70D8" w:rsidRDefault="00F93246" w:rsidP="001F2CDF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</w:p>
        </w:tc>
      </w:tr>
    </w:tbl>
    <w:p w14:paraId="5A2A49F7" w14:textId="77777777" w:rsidR="00F93246" w:rsidRDefault="00F93246" w:rsidP="00534F6F"/>
    <w:sectPr w:rsidR="00F93246" w:rsidSect="00D61B43">
      <w:headerReference w:type="default" r:id="rId10"/>
      <w:footnotePr>
        <w:pos w:val="beneathText"/>
      </w:footnotePr>
      <w:pgSz w:w="16837" w:h="11905" w:orient="landscape" w:code="9"/>
      <w:pgMar w:top="1276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3D13B" w14:textId="77777777" w:rsidR="00E23260" w:rsidRDefault="00E23260">
      <w:r>
        <w:separator/>
      </w:r>
    </w:p>
  </w:endnote>
  <w:endnote w:type="continuationSeparator" w:id="0">
    <w:p w14:paraId="411CCBFA" w14:textId="77777777" w:rsidR="00E23260" w:rsidRDefault="00E23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AF3E4" w14:textId="77777777" w:rsidR="001B0038" w:rsidRDefault="001B003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40130A">
      <w:rPr>
        <w:noProof/>
      </w:rPr>
      <w:t>141</w:t>
    </w:r>
    <w:r>
      <w:fldChar w:fldCharType="end"/>
    </w:r>
  </w:p>
  <w:p w14:paraId="53CB65D1" w14:textId="77777777" w:rsidR="001B0038" w:rsidRDefault="001B00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38D5" w14:textId="77777777" w:rsidR="00E23260" w:rsidRDefault="00E23260">
      <w:r>
        <w:separator/>
      </w:r>
    </w:p>
  </w:footnote>
  <w:footnote w:type="continuationSeparator" w:id="0">
    <w:p w14:paraId="11899279" w14:textId="77777777" w:rsidR="00E23260" w:rsidRDefault="00E23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2362B" w14:textId="77777777" w:rsidR="00C87A9F" w:rsidRDefault="00640E7C" w:rsidP="000732DF">
    <w:pPr>
      <w:pStyle w:val="zahlavi"/>
      <w:tabs>
        <w:tab w:val="left" w:pos="142"/>
        <w:tab w:val="right" w:pos="9072"/>
        <w:tab w:val="right" w:pos="14742"/>
      </w:tabs>
    </w:pPr>
    <w:r>
      <w:t>ŠVP GV – čtyřleté gymnázium</w:t>
    </w:r>
    <w:r>
      <w:tab/>
      <w:t xml:space="preserve">Svazek 2 – </w:t>
    </w:r>
    <w:r w:rsidR="001B0038">
      <w:t>Učební osnovy Biologie</w:t>
    </w:r>
  </w:p>
  <w:p w14:paraId="6864E1AA" w14:textId="77777777" w:rsidR="00E66C66" w:rsidRDefault="00E66C66" w:rsidP="000732DF">
    <w:pPr>
      <w:pStyle w:val="zahlavi"/>
      <w:tabs>
        <w:tab w:val="left" w:pos="142"/>
        <w:tab w:val="right" w:pos="9072"/>
        <w:tab w:val="right" w:pos="1474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E3D0F" w14:textId="77777777" w:rsidR="001B0038" w:rsidRDefault="00640E7C" w:rsidP="00640E7C">
    <w:pPr>
      <w:pStyle w:val="zahlavi"/>
      <w:tabs>
        <w:tab w:val="left" w:pos="142"/>
        <w:tab w:val="right" w:pos="14742"/>
      </w:tabs>
    </w:pPr>
    <w:r>
      <w:t>ŠVP GV – čtyřleté gymnázium</w:t>
    </w:r>
    <w:r>
      <w:tab/>
      <w:t xml:space="preserve">Svazek 2 – </w:t>
    </w:r>
    <w:r w:rsidR="001B0038">
      <w:t>Učební osnovy Biologie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5" w15:restartNumberingAfterBreak="0">
    <w:nsid w:val="0000001F"/>
    <w:multiLevelType w:val="multilevel"/>
    <w:tmpl w:val="212CEC44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hint="default"/>
        <w:sz w:val="18"/>
      </w:rPr>
    </w:lvl>
    <w:lvl w:ilvl="2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hint="default"/>
        <w:sz w:val="18"/>
      </w:rPr>
    </w:lvl>
    <w:lvl w:ilvl="3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hint="default"/>
        <w:sz w:val="18"/>
      </w:rPr>
    </w:lvl>
    <w:lvl w:ilvl="4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hint="default"/>
        <w:sz w:val="18"/>
      </w:rPr>
    </w:lvl>
    <w:lvl w:ilvl="5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hint="default"/>
        <w:sz w:val="18"/>
      </w:rPr>
    </w:lvl>
    <w:lvl w:ilvl="6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hint="default"/>
        <w:sz w:val="18"/>
      </w:rPr>
    </w:lvl>
    <w:lvl w:ilvl="7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hint="default"/>
        <w:sz w:val="18"/>
      </w:rPr>
    </w:lvl>
    <w:lvl w:ilvl="8">
      <w:start w:val="1"/>
      <w:numFmt w:val="bullet"/>
      <w:lvlText w:val="✔"/>
      <w:lvlJc w:val="left"/>
      <w:pPr>
        <w:tabs>
          <w:tab w:val="num" w:pos="2381"/>
        </w:tabs>
        <w:ind w:left="2381" w:hanging="227"/>
      </w:pPr>
      <w:rPr>
        <w:rFonts w:ascii="StarSymbol" w:hAnsi="StarSymbol" w:hint="default"/>
        <w:sz w:val="18"/>
      </w:rPr>
    </w:lvl>
  </w:abstractNum>
  <w:abstractNum w:abstractNumId="6" w15:restartNumberingAfterBreak="0">
    <w:nsid w:val="00000020"/>
    <w:multiLevelType w:val="multilevel"/>
    <w:tmpl w:val="0000002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7" w15:restartNumberingAfterBreak="0">
    <w:nsid w:val="00000021"/>
    <w:multiLevelType w:val="multilevel"/>
    <w:tmpl w:val="0000002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8" w15:restartNumberingAfterBreak="0">
    <w:nsid w:val="00000022"/>
    <w:multiLevelType w:val="multilevel"/>
    <w:tmpl w:val="0000002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9" w15:restartNumberingAfterBreak="0">
    <w:nsid w:val="00000023"/>
    <w:multiLevelType w:val="multilevel"/>
    <w:tmpl w:val="0000002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11" w15:restartNumberingAfterBreak="0">
    <w:nsid w:val="0000003A"/>
    <w:multiLevelType w:val="multilevel"/>
    <w:tmpl w:val="0000003A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2" w15:restartNumberingAfterBreak="0">
    <w:nsid w:val="000003C3"/>
    <w:multiLevelType w:val="multilevel"/>
    <w:tmpl w:val="000003C3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3" w15:restartNumberingAfterBreak="0">
    <w:nsid w:val="000003C4"/>
    <w:multiLevelType w:val="multilevel"/>
    <w:tmpl w:val="000003C4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4" w15:restartNumberingAfterBreak="0">
    <w:nsid w:val="000003C5"/>
    <w:multiLevelType w:val="multilevel"/>
    <w:tmpl w:val="000003C5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5" w15:restartNumberingAfterBreak="0">
    <w:nsid w:val="000004DD"/>
    <w:multiLevelType w:val="multilevel"/>
    <w:tmpl w:val="000004DD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6" w15:restartNumberingAfterBreak="0">
    <w:nsid w:val="000004DE"/>
    <w:multiLevelType w:val="multilevel"/>
    <w:tmpl w:val="000004DE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7" w15:restartNumberingAfterBreak="0">
    <w:nsid w:val="000004DF"/>
    <w:multiLevelType w:val="multilevel"/>
    <w:tmpl w:val="000004D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8" w15:restartNumberingAfterBreak="0">
    <w:nsid w:val="000004E0"/>
    <w:multiLevelType w:val="multilevel"/>
    <w:tmpl w:val="000004E0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19" w15:restartNumberingAfterBreak="0">
    <w:nsid w:val="000004E1"/>
    <w:multiLevelType w:val="multilevel"/>
    <w:tmpl w:val="000004E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20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21" w15:restartNumberingAfterBreak="0">
    <w:nsid w:val="07C66F39"/>
    <w:multiLevelType w:val="multilevel"/>
    <w:tmpl w:val="BC48A996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sz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hint="default"/>
        <w:sz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hint="default"/>
        <w:sz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hint="default"/>
        <w:sz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hint="default"/>
        <w:sz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hint="default"/>
        <w:sz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hint="default"/>
        <w:sz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hint="default"/>
        <w:sz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hint="default"/>
        <w:sz w:val="18"/>
      </w:rPr>
    </w:lvl>
  </w:abstractNum>
  <w:abstractNum w:abstractNumId="22" w15:restartNumberingAfterBreak="0">
    <w:nsid w:val="16806F0C"/>
    <w:multiLevelType w:val="multilevel"/>
    <w:tmpl w:val="0000001F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/>
        <w:sz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  <w:sz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  <w:sz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  <w:sz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  <w:sz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  <w:sz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  <w:sz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  <w:sz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  <w:sz w:val="18"/>
      </w:rPr>
    </w:lvl>
  </w:abstractNum>
  <w:abstractNum w:abstractNumId="23" w15:restartNumberingAfterBreak="0">
    <w:nsid w:val="2278169E"/>
    <w:multiLevelType w:val="hybridMultilevel"/>
    <w:tmpl w:val="427A8D0C"/>
    <w:lvl w:ilvl="0" w:tplc="193EACA8"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ascii="Book Antiqua" w:eastAsia="Times New Roman" w:hAnsi="Book Antiqu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24" w15:restartNumberingAfterBreak="0">
    <w:nsid w:val="2EE548D5"/>
    <w:multiLevelType w:val="multilevel"/>
    <w:tmpl w:val="4EFC993C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sz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hint="default"/>
        <w:sz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hint="default"/>
        <w:sz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hint="default"/>
        <w:sz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hint="default"/>
        <w:sz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hint="default"/>
        <w:sz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hint="default"/>
        <w:sz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hint="default"/>
        <w:sz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hint="default"/>
        <w:sz w:val="18"/>
      </w:rPr>
    </w:lvl>
  </w:abstractNum>
  <w:abstractNum w:abstractNumId="25" w15:restartNumberingAfterBreak="0">
    <w:nsid w:val="32786059"/>
    <w:multiLevelType w:val="hybridMultilevel"/>
    <w:tmpl w:val="9DF2CAC6"/>
    <w:lvl w:ilvl="0" w:tplc="6470BBD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40106897"/>
    <w:multiLevelType w:val="hybridMultilevel"/>
    <w:tmpl w:val="5EF6745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502080"/>
    <w:multiLevelType w:val="hybridMultilevel"/>
    <w:tmpl w:val="F7565716"/>
    <w:lvl w:ilvl="0" w:tplc="66CE8C1E">
      <w:numFmt w:val="bullet"/>
      <w:lvlText w:val="-"/>
      <w:lvlJc w:val="left"/>
      <w:pPr>
        <w:tabs>
          <w:tab w:val="num" w:pos="1268"/>
        </w:tabs>
        <w:ind w:left="1268" w:hanging="360"/>
      </w:pPr>
      <w:rPr>
        <w:rFonts w:ascii="Book Antiqua" w:eastAsia="Times New Roman" w:hAnsi="Book Antiqu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28" w15:restartNumberingAfterBreak="0">
    <w:nsid w:val="5F8F4AD6"/>
    <w:multiLevelType w:val="hybridMultilevel"/>
    <w:tmpl w:val="CCCC494C"/>
    <w:lvl w:ilvl="0" w:tplc="66CE8C1E"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ascii="Book Antiqua" w:eastAsia="Times New Roman" w:hAnsi="Book Antiqu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34"/>
        </w:tabs>
        <w:ind w:left="153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54"/>
        </w:tabs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74"/>
        </w:tabs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94"/>
        </w:tabs>
        <w:ind w:left="369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14"/>
        </w:tabs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34"/>
        </w:tabs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54"/>
        </w:tabs>
        <w:ind w:left="585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74"/>
        </w:tabs>
        <w:ind w:left="6574" w:hanging="360"/>
      </w:pPr>
      <w:rPr>
        <w:rFonts w:ascii="Wingdings" w:hAnsi="Wingdings" w:hint="default"/>
      </w:rPr>
    </w:lvl>
  </w:abstractNum>
  <w:abstractNum w:abstractNumId="29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2124573125">
    <w:abstractNumId w:val="0"/>
  </w:num>
  <w:num w:numId="2" w16cid:durableId="734544698">
    <w:abstractNumId w:val="1"/>
  </w:num>
  <w:num w:numId="3" w16cid:durableId="658193553">
    <w:abstractNumId w:val="5"/>
  </w:num>
  <w:num w:numId="4" w16cid:durableId="1389037785">
    <w:abstractNumId w:val="6"/>
  </w:num>
  <w:num w:numId="5" w16cid:durableId="231045313">
    <w:abstractNumId w:val="7"/>
  </w:num>
  <w:num w:numId="6" w16cid:durableId="1631589892">
    <w:abstractNumId w:val="8"/>
  </w:num>
  <w:num w:numId="7" w16cid:durableId="1306743751">
    <w:abstractNumId w:val="9"/>
  </w:num>
  <w:num w:numId="8" w16cid:durableId="556355619">
    <w:abstractNumId w:val="10"/>
  </w:num>
  <w:num w:numId="9" w16cid:durableId="1348941174">
    <w:abstractNumId w:val="11"/>
  </w:num>
  <w:num w:numId="10" w16cid:durableId="2007586437">
    <w:abstractNumId w:val="12"/>
  </w:num>
  <w:num w:numId="11" w16cid:durableId="1217232546">
    <w:abstractNumId w:val="13"/>
  </w:num>
  <w:num w:numId="12" w16cid:durableId="1279945495">
    <w:abstractNumId w:val="14"/>
  </w:num>
  <w:num w:numId="13" w16cid:durableId="1707900128">
    <w:abstractNumId w:val="15"/>
  </w:num>
  <w:num w:numId="14" w16cid:durableId="2047023831">
    <w:abstractNumId w:val="16"/>
  </w:num>
  <w:num w:numId="15" w16cid:durableId="1188908554">
    <w:abstractNumId w:val="17"/>
  </w:num>
  <w:num w:numId="16" w16cid:durableId="1319382510">
    <w:abstractNumId w:val="18"/>
  </w:num>
  <w:num w:numId="17" w16cid:durableId="611791178">
    <w:abstractNumId w:val="19"/>
  </w:num>
  <w:num w:numId="18" w16cid:durableId="1934237459">
    <w:abstractNumId w:val="20"/>
  </w:num>
  <w:num w:numId="19" w16cid:durableId="1803502856">
    <w:abstractNumId w:val="25"/>
  </w:num>
  <w:num w:numId="20" w16cid:durableId="714160167">
    <w:abstractNumId w:val="23"/>
  </w:num>
  <w:num w:numId="21" w16cid:durableId="1591699557">
    <w:abstractNumId w:val="28"/>
  </w:num>
  <w:num w:numId="22" w16cid:durableId="462506879">
    <w:abstractNumId w:val="27"/>
  </w:num>
  <w:num w:numId="23" w16cid:durableId="1040470234">
    <w:abstractNumId w:val="26"/>
  </w:num>
  <w:num w:numId="24" w16cid:durableId="1817256876">
    <w:abstractNumId w:val="22"/>
  </w:num>
  <w:num w:numId="25" w16cid:durableId="1742092409">
    <w:abstractNumId w:val="21"/>
  </w:num>
  <w:num w:numId="26" w16cid:durableId="1704942720">
    <w:abstractNumId w:val="5"/>
  </w:num>
  <w:num w:numId="27" w16cid:durableId="1932546800">
    <w:abstractNumId w:val="5"/>
  </w:num>
  <w:num w:numId="28" w16cid:durableId="269318972">
    <w:abstractNumId w:val="5"/>
  </w:num>
  <w:num w:numId="29" w16cid:durableId="1619484653">
    <w:abstractNumId w:val="5"/>
  </w:num>
  <w:num w:numId="30" w16cid:durableId="5059565">
    <w:abstractNumId w:val="5"/>
  </w:num>
  <w:num w:numId="31" w16cid:durableId="295795566">
    <w:abstractNumId w:val="5"/>
  </w:num>
  <w:num w:numId="32" w16cid:durableId="1850755130">
    <w:abstractNumId w:val="5"/>
  </w:num>
  <w:num w:numId="33" w16cid:durableId="2122340621">
    <w:abstractNumId w:val="5"/>
  </w:num>
  <w:num w:numId="34" w16cid:durableId="769665076">
    <w:abstractNumId w:val="5"/>
  </w:num>
  <w:num w:numId="35" w16cid:durableId="439371423">
    <w:abstractNumId w:val="24"/>
  </w:num>
  <w:num w:numId="36" w16cid:durableId="775249841">
    <w:abstractNumId w:val="5"/>
  </w:num>
  <w:num w:numId="37" w16cid:durableId="82841619">
    <w:abstractNumId w:val="5"/>
  </w:num>
  <w:num w:numId="38" w16cid:durableId="560409228">
    <w:abstractNumId w:val="5"/>
  </w:num>
  <w:num w:numId="39" w16cid:durableId="1097335981">
    <w:abstractNumId w:val="5"/>
  </w:num>
  <w:num w:numId="40" w16cid:durableId="1770352220">
    <w:abstractNumId w:val="5"/>
  </w:num>
  <w:num w:numId="41" w16cid:durableId="1787232845">
    <w:abstractNumId w:val="5"/>
  </w:num>
  <w:num w:numId="42" w16cid:durableId="1533574500">
    <w:abstractNumId w:val="5"/>
  </w:num>
  <w:num w:numId="43" w16cid:durableId="2025401138">
    <w:abstractNumId w:val="5"/>
  </w:num>
  <w:num w:numId="44" w16cid:durableId="433786568">
    <w:abstractNumId w:val="5"/>
  </w:num>
  <w:num w:numId="45" w16cid:durableId="396244050">
    <w:abstractNumId w:val="29"/>
  </w:num>
  <w:num w:numId="46" w16cid:durableId="46223050">
    <w:abstractNumId w:val="5"/>
  </w:num>
  <w:num w:numId="47" w16cid:durableId="390077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06A"/>
    <w:rsid w:val="00000D54"/>
    <w:rsid w:val="00000F9F"/>
    <w:rsid w:val="00014941"/>
    <w:rsid w:val="00014B7A"/>
    <w:rsid w:val="000262EA"/>
    <w:rsid w:val="0002662B"/>
    <w:rsid w:val="00037613"/>
    <w:rsid w:val="00046FC2"/>
    <w:rsid w:val="00052D58"/>
    <w:rsid w:val="00053810"/>
    <w:rsid w:val="00054555"/>
    <w:rsid w:val="00056FEF"/>
    <w:rsid w:val="00062EC9"/>
    <w:rsid w:val="000732DF"/>
    <w:rsid w:val="0008209F"/>
    <w:rsid w:val="00086E95"/>
    <w:rsid w:val="000B00FA"/>
    <w:rsid w:val="000B2BE8"/>
    <w:rsid w:val="000C46A8"/>
    <w:rsid w:val="000C6380"/>
    <w:rsid w:val="000E044A"/>
    <w:rsid w:val="000E1B8F"/>
    <w:rsid w:val="00100062"/>
    <w:rsid w:val="001023A2"/>
    <w:rsid w:val="00132780"/>
    <w:rsid w:val="00141B5B"/>
    <w:rsid w:val="00146BFC"/>
    <w:rsid w:val="001608FB"/>
    <w:rsid w:val="001714A4"/>
    <w:rsid w:val="001971B0"/>
    <w:rsid w:val="001977D6"/>
    <w:rsid w:val="001A0B54"/>
    <w:rsid w:val="001B0038"/>
    <w:rsid w:val="001C2895"/>
    <w:rsid w:val="001D35BF"/>
    <w:rsid w:val="001E1D5D"/>
    <w:rsid w:val="001E4233"/>
    <w:rsid w:val="001F0FC9"/>
    <w:rsid w:val="00205614"/>
    <w:rsid w:val="00207478"/>
    <w:rsid w:val="00213287"/>
    <w:rsid w:val="002200D8"/>
    <w:rsid w:val="0024465C"/>
    <w:rsid w:val="0027033C"/>
    <w:rsid w:val="002862E8"/>
    <w:rsid w:val="002A461E"/>
    <w:rsid w:val="002E26B6"/>
    <w:rsid w:val="002E2C52"/>
    <w:rsid w:val="002E2E6B"/>
    <w:rsid w:val="002F277C"/>
    <w:rsid w:val="002F3827"/>
    <w:rsid w:val="00317371"/>
    <w:rsid w:val="0035127F"/>
    <w:rsid w:val="00353DBB"/>
    <w:rsid w:val="00354C9F"/>
    <w:rsid w:val="0035535A"/>
    <w:rsid w:val="00362DA8"/>
    <w:rsid w:val="003652DE"/>
    <w:rsid w:val="00377590"/>
    <w:rsid w:val="00386381"/>
    <w:rsid w:val="00391F83"/>
    <w:rsid w:val="00393E6C"/>
    <w:rsid w:val="003B4711"/>
    <w:rsid w:val="003B6287"/>
    <w:rsid w:val="003D3CD1"/>
    <w:rsid w:val="003E5585"/>
    <w:rsid w:val="003F7473"/>
    <w:rsid w:val="00400783"/>
    <w:rsid w:val="0040130A"/>
    <w:rsid w:val="00402F86"/>
    <w:rsid w:val="00403C94"/>
    <w:rsid w:val="00411470"/>
    <w:rsid w:val="004141EF"/>
    <w:rsid w:val="004355C5"/>
    <w:rsid w:val="004470AF"/>
    <w:rsid w:val="00447893"/>
    <w:rsid w:val="00491AA1"/>
    <w:rsid w:val="00492A18"/>
    <w:rsid w:val="004A63B0"/>
    <w:rsid w:val="004B43CC"/>
    <w:rsid w:val="004B7FB1"/>
    <w:rsid w:val="004D2FBE"/>
    <w:rsid w:val="004D495A"/>
    <w:rsid w:val="004E187E"/>
    <w:rsid w:val="004E2B01"/>
    <w:rsid w:val="004E35D8"/>
    <w:rsid w:val="0051192F"/>
    <w:rsid w:val="00511FDA"/>
    <w:rsid w:val="005300B0"/>
    <w:rsid w:val="00532286"/>
    <w:rsid w:val="00534332"/>
    <w:rsid w:val="00534F6F"/>
    <w:rsid w:val="0055204D"/>
    <w:rsid w:val="005563B0"/>
    <w:rsid w:val="00563754"/>
    <w:rsid w:val="00563F5A"/>
    <w:rsid w:val="00564676"/>
    <w:rsid w:val="005652FF"/>
    <w:rsid w:val="00570099"/>
    <w:rsid w:val="00587B1F"/>
    <w:rsid w:val="00590034"/>
    <w:rsid w:val="00596E21"/>
    <w:rsid w:val="005A0C78"/>
    <w:rsid w:val="005B71BE"/>
    <w:rsid w:val="005F1A74"/>
    <w:rsid w:val="0060268F"/>
    <w:rsid w:val="00606773"/>
    <w:rsid w:val="00616824"/>
    <w:rsid w:val="00616B13"/>
    <w:rsid w:val="00621767"/>
    <w:rsid w:val="00632AE9"/>
    <w:rsid w:val="00637E29"/>
    <w:rsid w:val="0064020F"/>
    <w:rsid w:val="00640E7C"/>
    <w:rsid w:val="006A285A"/>
    <w:rsid w:val="006A70D8"/>
    <w:rsid w:val="006B34B7"/>
    <w:rsid w:val="006D74BD"/>
    <w:rsid w:val="006E346D"/>
    <w:rsid w:val="0070238B"/>
    <w:rsid w:val="0070327C"/>
    <w:rsid w:val="00704BD5"/>
    <w:rsid w:val="0074061E"/>
    <w:rsid w:val="00755548"/>
    <w:rsid w:val="00771D86"/>
    <w:rsid w:val="007811F9"/>
    <w:rsid w:val="0079395A"/>
    <w:rsid w:val="007A1A11"/>
    <w:rsid w:val="007B07C5"/>
    <w:rsid w:val="007B5957"/>
    <w:rsid w:val="007B7FE0"/>
    <w:rsid w:val="007C7817"/>
    <w:rsid w:val="007D17D4"/>
    <w:rsid w:val="007D470A"/>
    <w:rsid w:val="007E630B"/>
    <w:rsid w:val="007F6ACF"/>
    <w:rsid w:val="00833648"/>
    <w:rsid w:val="00852D15"/>
    <w:rsid w:val="00874558"/>
    <w:rsid w:val="00880D06"/>
    <w:rsid w:val="008A4BCE"/>
    <w:rsid w:val="008A655D"/>
    <w:rsid w:val="008B30BD"/>
    <w:rsid w:val="008C0707"/>
    <w:rsid w:val="008F3B5D"/>
    <w:rsid w:val="008F5061"/>
    <w:rsid w:val="00914999"/>
    <w:rsid w:val="00916129"/>
    <w:rsid w:val="00925023"/>
    <w:rsid w:val="0092634B"/>
    <w:rsid w:val="00926BD1"/>
    <w:rsid w:val="00933936"/>
    <w:rsid w:val="0094246D"/>
    <w:rsid w:val="0095573D"/>
    <w:rsid w:val="00974A68"/>
    <w:rsid w:val="00994CEC"/>
    <w:rsid w:val="009A21E8"/>
    <w:rsid w:val="009B74A3"/>
    <w:rsid w:val="009C3FE1"/>
    <w:rsid w:val="009D10D5"/>
    <w:rsid w:val="009D6476"/>
    <w:rsid w:val="009F6498"/>
    <w:rsid w:val="00A214F3"/>
    <w:rsid w:val="00A248D2"/>
    <w:rsid w:val="00A24B7E"/>
    <w:rsid w:val="00A370A9"/>
    <w:rsid w:val="00A4129C"/>
    <w:rsid w:val="00A55C2C"/>
    <w:rsid w:val="00A57FE6"/>
    <w:rsid w:val="00A61201"/>
    <w:rsid w:val="00A64ABB"/>
    <w:rsid w:val="00A71297"/>
    <w:rsid w:val="00A731F9"/>
    <w:rsid w:val="00A97B70"/>
    <w:rsid w:val="00AA53FD"/>
    <w:rsid w:val="00AB7120"/>
    <w:rsid w:val="00AC401A"/>
    <w:rsid w:val="00AC72E2"/>
    <w:rsid w:val="00AE6B72"/>
    <w:rsid w:val="00AF61D3"/>
    <w:rsid w:val="00B0293B"/>
    <w:rsid w:val="00B0757C"/>
    <w:rsid w:val="00B10585"/>
    <w:rsid w:val="00B149FB"/>
    <w:rsid w:val="00B158D0"/>
    <w:rsid w:val="00B21503"/>
    <w:rsid w:val="00B250CA"/>
    <w:rsid w:val="00B260AA"/>
    <w:rsid w:val="00B3016A"/>
    <w:rsid w:val="00B309F1"/>
    <w:rsid w:val="00B339FE"/>
    <w:rsid w:val="00B414BE"/>
    <w:rsid w:val="00B42447"/>
    <w:rsid w:val="00B4484D"/>
    <w:rsid w:val="00B460B7"/>
    <w:rsid w:val="00B56762"/>
    <w:rsid w:val="00B57BB5"/>
    <w:rsid w:val="00B607FA"/>
    <w:rsid w:val="00B7106A"/>
    <w:rsid w:val="00B9031E"/>
    <w:rsid w:val="00B90E2F"/>
    <w:rsid w:val="00BA6070"/>
    <w:rsid w:val="00BB518B"/>
    <w:rsid w:val="00BB5996"/>
    <w:rsid w:val="00BC08F6"/>
    <w:rsid w:val="00BD679D"/>
    <w:rsid w:val="00BE3AB4"/>
    <w:rsid w:val="00C15111"/>
    <w:rsid w:val="00C267BC"/>
    <w:rsid w:val="00C30BDE"/>
    <w:rsid w:val="00C3158B"/>
    <w:rsid w:val="00C31637"/>
    <w:rsid w:val="00C44478"/>
    <w:rsid w:val="00C53864"/>
    <w:rsid w:val="00C66C95"/>
    <w:rsid w:val="00C6717D"/>
    <w:rsid w:val="00C80743"/>
    <w:rsid w:val="00C87A9F"/>
    <w:rsid w:val="00CA46F6"/>
    <w:rsid w:val="00CB2FDE"/>
    <w:rsid w:val="00CC04D7"/>
    <w:rsid w:val="00CC0677"/>
    <w:rsid w:val="00CC35F2"/>
    <w:rsid w:val="00CC3676"/>
    <w:rsid w:val="00CD7A34"/>
    <w:rsid w:val="00CE6DFF"/>
    <w:rsid w:val="00CE7992"/>
    <w:rsid w:val="00CF12C8"/>
    <w:rsid w:val="00D006E7"/>
    <w:rsid w:val="00D03599"/>
    <w:rsid w:val="00D0485C"/>
    <w:rsid w:val="00D068D2"/>
    <w:rsid w:val="00D24E5A"/>
    <w:rsid w:val="00D268E4"/>
    <w:rsid w:val="00D61B43"/>
    <w:rsid w:val="00D63ADE"/>
    <w:rsid w:val="00D73478"/>
    <w:rsid w:val="00D779A6"/>
    <w:rsid w:val="00D84FFB"/>
    <w:rsid w:val="00D94F62"/>
    <w:rsid w:val="00D97558"/>
    <w:rsid w:val="00DA1D7B"/>
    <w:rsid w:val="00DA3CDD"/>
    <w:rsid w:val="00DB0F59"/>
    <w:rsid w:val="00DB12F1"/>
    <w:rsid w:val="00DB5806"/>
    <w:rsid w:val="00DB5DCA"/>
    <w:rsid w:val="00DC14FE"/>
    <w:rsid w:val="00DC6746"/>
    <w:rsid w:val="00E0137B"/>
    <w:rsid w:val="00E02229"/>
    <w:rsid w:val="00E23260"/>
    <w:rsid w:val="00E40A55"/>
    <w:rsid w:val="00E4266E"/>
    <w:rsid w:val="00E5254D"/>
    <w:rsid w:val="00E64A0E"/>
    <w:rsid w:val="00E66C66"/>
    <w:rsid w:val="00E77F02"/>
    <w:rsid w:val="00E9228E"/>
    <w:rsid w:val="00E9258F"/>
    <w:rsid w:val="00EA2B75"/>
    <w:rsid w:val="00EB3334"/>
    <w:rsid w:val="00EF2E0E"/>
    <w:rsid w:val="00EF5E64"/>
    <w:rsid w:val="00EF69DD"/>
    <w:rsid w:val="00F1325E"/>
    <w:rsid w:val="00F169B4"/>
    <w:rsid w:val="00F31509"/>
    <w:rsid w:val="00F339C5"/>
    <w:rsid w:val="00F4516A"/>
    <w:rsid w:val="00F60D2C"/>
    <w:rsid w:val="00F6556C"/>
    <w:rsid w:val="00F664F2"/>
    <w:rsid w:val="00F875A4"/>
    <w:rsid w:val="00F93246"/>
    <w:rsid w:val="00F97F25"/>
    <w:rsid w:val="00FA5EE3"/>
    <w:rsid w:val="00FB0ACC"/>
    <w:rsid w:val="00FB4CA2"/>
    <w:rsid w:val="00FE2DAB"/>
    <w:rsid w:val="00FF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4CD9170"/>
  <w15:docId w15:val="{1669AF93-E051-4E19-A16C-290FF9C3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655D"/>
    <w:pPr>
      <w:widowControl w:val="0"/>
      <w:suppressAutoHyphens/>
    </w:pPr>
    <w:rPr>
      <w:rFonts w:cs="Tahoma"/>
      <w:sz w:val="24"/>
      <w:szCs w:val="24"/>
    </w:rPr>
  </w:style>
  <w:style w:type="paragraph" w:styleId="Nadpis1">
    <w:name w:val="heading 1"/>
    <w:basedOn w:val="Nadpis"/>
    <w:next w:val="Zkladntext"/>
    <w:link w:val="Nadpis1Char"/>
    <w:uiPriority w:val="99"/>
    <w:qFormat/>
    <w:rsid w:val="008A655D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link w:val="Nadpis2Char"/>
    <w:uiPriority w:val="99"/>
    <w:qFormat/>
    <w:rsid w:val="008A655D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link w:val="Nadpis3Char"/>
    <w:uiPriority w:val="99"/>
    <w:qFormat/>
    <w:rsid w:val="008A655D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link w:val="Nadpis4Char"/>
    <w:uiPriority w:val="99"/>
    <w:qFormat/>
    <w:rsid w:val="008A655D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link w:val="Nadpis5Char"/>
    <w:uiPriority w:val="99"/>
    <w:qFormat/>
    <w:rsid w:val="008A655D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link w:val="Nadpis6Char"/>
    <w:uiPriority w:val="99"/>
    <w:qFormat/>
    <w:rsid w:val="008A655D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9C3F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9C3FE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9C3FE1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9C3FE1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9C3FE1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9C3FE1"/>
    <w:rPr>
      <w:rFonts w:ascii="Calibri" w:hAnsi="Calibri" w:cs="Times New Roman"/>
      <w:b/>
      <w:bCs/>
    </w:rPr>
  </w:style>
  <w:style w:type="character" w:customStyle="1" w:styleId="Symbolyproslovn">
    <w:name w:val="Symboly pro číslování"/>
    <w:uiPriority w:val="99"/>
    <w:rsid w:val="008A655D"/>
  </w:style>
  <w:style w:type="character" w:customStyle="1" w:styleId="Odrky">
    <w:name w:val="Odrážky"/>
    <w:uiPriority w:val="99"/>
    <w:rsid w:val="008A655D"/>
    <w:rPr>
      <w:rFonts w:ascii="StarSymbol" w:hAnsi="StarSymbol"/>
      <w:sz w:val="18"/>
    </w:rPr>
  </w:style>
  <w:style w:type="character" w:customStyle="1" w:styleId="BulletSymbols">
    <w:name w:val="Bullet Symbols"/>
    <w:uiPriority w:val="99"/>
    <w:rsid w:val="008A655D"/>
    <w:rPr>
      <w:rFonts w:ascii="StarSymbol" w:hAnsi="StarSymbol"/>
      <w:sz w:val="18"/>
      <w:lang w:val="cs-CZ"/>
    </w:rPr>
  </w:style>
  <w:style w:type="character" w:customStyle="1" w:styleId="RTFNum52">
    <w:name w:val="RTF_Num 5 2"/>
    <w:uiPriority w:val="99"/>
    <w:rsid w:val="008A655D"/>
    <w:rPr>
      <w:rFonts w:ascii="Courier New" w:hAnsi="Courier New"/>
    </w:rPr>
  </w:style>
  <w:style w:type="character" w:customStyle="1" w:styleId="RTFNum53">
    <w:name w:val="RTF_Num 5 3"/>
    <w:uiPriority w:val="99"/>
    <w:rsid w:val="008A655D"/>
    <w:rPr>
      <w:rFonts w:ascii="Wingdings" w:hAnsi="Wingdings"/>
    </w:rPr>
  </w:style>
  <w:style w:type="character" w:customStyle="1" w:styleId="RTFNum54">
    <w:name w:val="RTF_Num 5 4"/>
    <w:uiPriority w:val="99"/>
    <w:rsid w:val="008A655D"/>
    <w:rPr>
      <w:rFonts w:ascii="Symbol" w:hAnsi="Symbol"/>
    </w:rPr>
  </w:style>
  <w:style w:type="character" w:customStyle="1" w:styleId="RTFNum55">
    <w:name w:val="RTF_Num 5 5"/>
    <w:uiPriority w:val="99"/>
    <w:rsid w:val="008A655D"/>
    <w:rPr>
      <w:rFonts w:ascii="Courier New" w:hAnsi="Courier New"/>
    </w:rPr>
  </w:style>
  <w:style w:type="character" w:customStyle="1" w:styleId="RTFNum56">
    <w:name w:val="RTF_Num 5 6"/>
    <w:uiPriority w:val="99"/>
    <w:rsid w:val="008A655D"/>
    <w:rPr>
      <w:rFonts w:ascii="Wingdings" w:hAnsi="Wingdings"/>
    </w:rPr>
  </w:style>
  <w:style w:type="character" w:customStyle="1" w:styleId="RTFNum57">
    <w:name w:val="RTF_Num 5 7"/>
    <w:uiPriority w:val="99"/>
    <w:rsid w:val="008A655D"/>
    <w:rPr>
      <w:rFonts w:ascii="Symbol" w:hAnsi="Symbol"/>
    </w:rPr>
  </w:style>
  <w:style w:type="character" w:customStyle="1" w:styleId="RTFNum58">
    <w:name w:val="RTF_Num 5 8"/>
    <w:uiPriority w:val="99"/>
    <w:rsid w:val="008A655D"/>
    <w:rPr>
      <w:rFonts w:ascii="Courier New" w:hAnsi="Courier New"/>
    </w:rPr>
  </w:style>
  <w:style w:type="character" w:customStyle="1" w:styleId="RTFNum59">
    <w:name w:val="RTF_Num 5 9"/>
    <w:uiPriority w:val="99"/>
    <w:rsid w:val="008A655D"/>
    <w:rPr>
      <w:rFonts w:ascii="Wingdings" w:hAnsi="Wingdings"/>
    </w:rPr>
  </w:style>
  <w:style w:type="character" w:customStyle="1" w:styleId="RTFNum510">
    <w:name w:val="RTF_Num 5 10"/>
    <w:uiPriority w:val="99"/>
    <w:rsid w:val="008A655D"/>
    <w:rPr>
      <w:rFonts w:ascii="Symbol" w:hAnsi="Symbol"/>
    </w:rPr>
  </w:style>
  <w:style w:type="character" w:customStyle="1" w:styleId="RTFNum32">
    <w:name w:val="RTF_Num 3 2"/>
    <w:uiPriority w:val="99"/>
    <w:rsid w:val="008A655D"/>
    <w:rPr>
      <w:rFonts w:ascii="StarSymbol" w:hAnsi="StarSymbol"/>
    </w:rPr>
  </w:style>
  <w:style w:type="character" w:customStyle="1" w:styleId="RTFNum33">
    <w:name w:val="RTF_Num 3 3"/>
    <w:uiPriority w:val="99"/>
    <w:rsid w:val="008A655D"/>
    <w:rPr>
      <w:rFonts w:ascii="StarSymbol" w:hAnsi="StarSymbol"/>
    </w:rPr>
  </w:style>
  <w:style w:type="character" w:customStyle="1" w:styleId="RTFNum34">
    <w:name w:val="RTF_Num 3 4"/>
    <w:uiPriority w:val="99"/>
    <w:rsid w:val="008A655D"/>
    <w:rPr>
      <w:rFonts w:ascii="StarSymbol" w:hAnsi="StarSymbol"/>
    </w:rPr>
  </w:style>
  <w:style w:type="character" w:customStyle="1" w:styleId="RTFNum35">
    <w:name w:val="RTF_Num 3 5"/>
    <w:uiPriority w:val="99"/>
    <w:rsid w:val="008A655D"/>
    <w:rPr>
      <w:rFonts w:ascii="StarSymbol" w:hAnsi="StarSymbol"/>
    </w:rPr>
  </w:style>
  <w:style w:type="character" w:customStyle="1" w:styleId="RTFNum36">
    <w:name w:val="RTF_Num 3 6"/>
    <w:uiPriority w:val="99"/>
    <w:rsid w:val="008A655D"/>
    <w:rPr>
      <w:rFonts w:ascii="StarSymbol" w:hAnsi="StarSymbol"/>
    </w:rPr>
  </w:style>
  <w:style w:type="character" w:customStyle="1" w:styleId="RTFNum37">
    <w:name w:val="RTF_Num 3 7"/>
    <w:uiPriority w:val="99"/>
    <w:rsid w:val="008A655D"/>
    <w:rPr>
      <w:rFonts w:ascii="StarSymbol" w:hAnsi="StarSymbol"/>
    </w:rPr>
  </w:style>
  <w:style w:type="character" w:customStyle="1" w:styleId="RTFNum38">
    <w:name w:val="RTF_Num 3 8"/>
    <w:uiPriority w:val="99"/>
    <w:rsid w:val="008A655D"/>
    <w:rPr>
      <w:rFonts w:ascii="StarSymbol" w:hAnsi="StarSymbol"/>
    </w:rPr>
  </w:style>
  <w:style w:type="character" w:customStyle="1" w:styleId="RTFNum39">
    <w:name w:val="RTF_Num 3 9"/>
    <w:uiPriority w:val="99"/>
    <w:rsid w:val="008A655D"/>
    <w:rPr>
      <w:rFonts w:ascii="StarSymbol" w:hAnsi="StarSymbol"/>
    </w:rPr>
  </w:style>
  <w:style w:type="character" w:customStyle="1" w:styleId="RTFNum310">
    <w:name w:val="RTF_Num 3 10"/>
    <w:uiPriority w:val="99"/>
    <w:rsid w:val="008A655D"/>
    <w:rPr>
      <w:rFonts w:ascii="StarSymbol" w:hAnsi="StarSymbol"/>
    </w:rPr>
  </w:style>
  <w:style w:type="character" w:customStyle="1" w:styleId="RTFNum22">
    <w:name w:val="RTF_Num 2 2"/>
    <w:uiPriority w:val="99"/>
    <w:rsid w:val="008A655D"/>
    <w:rPr>
      <w:rFonts w:ascii="Courier New" w:hAnsi="Courier New"/>
      <w:sz w:val="24"/>
      <w:lang w:val="cs-CZ"/>
    </w:rPr>
  </w:style>
  <w:style w:type="character" w:customStyle="1" w:styleId="RTFNum23">
    <w:name w:val="RTF_Num 2 3"/>
    <w:uiPriority w:val="99"/>
    <w:rsid w:val="008A655D"/>
    <w:rPr>
      <w:rFonts w:ascii="Wingdings" w:hAnsi="Wingdings"/>
      <w:sz w:val="24"/>
      <w:lang w:val="cs-CZ"/>
    </w:rPr>
  </w:style>
  <w:style w:type="character" w:customStyle="1" w:styleId="RTFNum24">
    <w:name w:val="RTF_Num 2 4"/>
    <w:uiPriority w:val="99"/>
    <w:rsid w:val="008A655D"/>
    <w:rPr>
      <w:rFonts w:ascii="Symbol" w:hAnsi="Symbol"/>
      <w:sz w:val="24"/>
      <w:lang w:val="cs-CZ"/>
    </w:rPr>
  </w:style>
  <w:style w:type="character" w:customStyle="1" w:styleId="RTFNum25">
    <w:name w:val="RTF_Num 2 5"/>
    <w:uiPriority w:val="99"/>
    <w:rsid w:val="008A655D"/>
    <w:rPr>
      <w:rFonts w:ascii="Courier New" w:hAnsi="Courier New"/>
      <w:sz w:val="24"/>
      <w:lang w:val="cs-CZ"/>
    </w:rPr>
  </w:style>
  <w:style w:type="character" w:customStyle="1" w:styleId="RTFNum26">
    <w:name w:val="RTF_Num 2 6"/>
    <w:uiPriority w:val="99"/>
    <w:rsid w:val="008A655D"/>
    <w:rPr>
      <w:rFonts w:ascii="Wingdings" w:hAnsi="Wingdings"/>
      <w:sz w:val="24"/>
      <w:lang w:val="cs-CZ"/>
    </w:rPr>
  </w:style>
  <w:style w:type="character" w:customStyle="1" w:styleId="RTFNum27">
    <w:name w:val="RTF_Num 2 7"/>
    <w:uiPriority w:val="99"/>
    <w:rsid w:val="008A655D"/>
    <w:rPr>
      <w:rFonts w:ascii="Symbol" w:hAnsi="Symbol"/>
      <w:sz w:val="24"/>
      <w:lang w:val="cs-CZ"/>
    </w:rPr>
  </w:style>
  <w:style w:type="character" w:customStyle="1" w:styleId="RTFNum28">
    <w:name w:val="RTF_Num 2 8"/>
    <w:uiPriority w:val="99"/>
    <w:rsid w:val="008A655D"/>
    <w:rPr>
      <w:rFonts w:ascii="Courier New" w:hAnsi="Courier New"/>
      <w:sz w:val="24"/>
      <w:lang w:val="cs-CZ"/>
    </w:rPr>
  </w:style>
  <w:style w:type="character" w:customStyle="1" w:styleId="RTFNum29">
    <w:name w:val="RTF_Num 2 9"/>
    <w:uiPriority w:val="99"/>
    <w:rsid w:val="008A655D"/>
    <w:rPr>
      <w:rFonts w:ascii="Wingdings" w:hAnsi="Wingdings"/>
      <w:sz w:val="24"/>
      <w:lang w:val="cs-CZ"/>
    </w:rPr>
  </w:style>
  <w:style w:type="character" w:customStyle="1" w:styleId="RTFNum210">
    <w:name w:val="RTF_Num 2 10"/>
    <w:uiPriority w:val="99"/>
    <w:rsid w:val="008A655D"/>
    <w:rPr>
      <w:rFonts w:ascii="Symbol" w:hAnsi="Symbol"/>
      <w:color w:val="auto"/>
      <w:sz w:val="24"/>
      <w:lang w:val="cs-CZ"/>
    </w:rPr>
  </w:style>
  <w:style w:type="character" w:customStyle="1" w:styleId="RTFNum42">
    <w:name w:val="RTF_Num 4 2"/>
    <w:uiPriority w:val="99"/>
    <w:rsid w:val="008A655D"/>
    <w:rPr>
      <w:rFonts w:ascii="StarSymbol" w:hAnsi="StarSymbol"/>
    </w:rPr>
  </w:style>
  <w:style w:type="character" w:customStyle="1" w:styleId="RTFNum43">
    <w:name w:val="RTF_Num 4 3"/>
    <w:uiPriority w:val="99"/>
    <w:rsid w:val="008A655D"/>
    <w:rPr>
      <w:rFonts w:ascii="StarSymbol" w:hAnsi="StarSymbol"/>
    </w:rPr>
  </w:style>
  <w:style w:type="character" w:customStyle="1" w:styleId="RTFNum44">
    <w:name w:val="RTF_Num 4 4"/>
    <w:uiPriority w:val="99"/>
    <w:rsid w:val="008A655D"/>
    <w:rPr>
      <w:rFonts w:ascii="StarSymbol" w:hAnsi="StarSymbol"/>
    </w:rPr>
  </w:style>
  <w:style w:type="character" w:customStyle="1" w:styleId="RTFNum45">
    <w:name w:val="RTF_Num 4 5"/>
    <w:uiPriority w:val="99"/>
    <w:rsid w:val="008A655D"/>
    <w:rPr>
      <w:rFonts w:ascii="StarSymbol" w:hAnsi="StarSymbol"/>
    </w:rPr>
  </w:style>
  <w:style w:type="character" w:customStyle="1" w:styleId="RTFNum46">
    <w:name w:val="RTF_Num 4 6"/>
    <w:uiPriority w:val="99"/>
    <w:rsid w:val="008A655D"/>
    <w:rPr>
      <w:rFonts w:ascii="StarSymbol" w:hAnsi="StarSymbol"/>
    </w:rPr>
  </w:style>
  <w:style w:type="character" w:customStyle="1" w:styleId="RTFNum47">
    <w:name w:val="RTF_Num 4 7"/>
    <w:uiPriority w:val="99"/>
    <w:rsid w:val="008A655D"/>
    <w:rPr>
      <w:rFonts w:ascii="StarSymbol" w:hAnsi="StarSymbol"/>
    </w:rPr>
  </w:style>
  <w:style w:type="character" w:customStyle="1" w:styleId="RTFNum48">
    <w:name w:val="RTF_Num 4 8"/>
    <w:uiPriority w:val="99"/>
    <w:rsid w:val="008A655D"/>
    <w:rPr>
      <w:rFonts w:ascii="StarSymbol" w:hAnsi="StarSymbol"/>
    </w:rPr>
  </w:style>
  <w:style w:type="character" w:customStyle="1" w:styleId="RTFNum49">
    <w:name w:val="RTF_Num 4 9"/>
    <w:uiPriority w:val="99"/>
    <w:rsid w:val="008A655D"/>
    <w:rPr>
      <w:rFonts w:ascii="StarSymbol" w:hAnsi="StarSymbol"/>
    </w:rPr>
  </w:style>
  <w:style w:type="character" w:customStyle="1" w:styleId="RTFNum410">
    <w:name w:val="RTF_Num 4 10"/>
    <w:uiPriority w:val="99"/>
    <w:rsid w:val="008A655D"/>
    <w:rPr>
      <w:rFonts w:ascii="StarSymbol" w:hAnsi="StarSymbol"/>
    </w:rPr>
  </w:style>
  <w:style w:type="character" w:customStyle="1" w:styleId="WW8Num5z0">
    <w:name w:val="WW8Num5z0"/>
    <w:uiPriority w:val="99"/>
    <w:rsid w:val="008A655D"/>
    <w:rPr>
      <w:rFonts w:ascii="Wingdings" w:hAnsi="Wingdings"/>
    </w:rPr>
  </w:style>
  <w:style w:type="character" w:customStyle="1" w:styleId="WW8Num5z1">
    <w:name w:val="WW8Num5z1"/>
    <w:uiPriority w:val="99"/>
    <w:rsid w:val="008A655D"/>
    <w:rPr>
      <w:rFonts w:ascii="Courier New" w:hAnsi="Courier New"/>
    </w:rPr>
  </w:style>
  <w:style w:type="character" w:customStyle="1" w:styleId="WW8Num5z3">
    <w:name w:val="WW8Num5z3"/>
    <w:uiPriority w:val="99"/>
    <w:rsid w:val="008A655D"/>
    <w:rPr>
      <w:rFonts w:ascii="Symbol" w:hAnsi="Symbol"/>
    </w:rPr>
  </w:style>
  <w:style w:type="character" w:customStyle="1" w:styleId="WW8Num4z0">
    <w:name w:val="WW8Num4z0"/>
    <w:uiPriority w:val="99"/>
    <w:rsid w:val="008A655D"/>
    <w:rPr>
      <w:rFonts w:ascii="Wingdings" w:hAnsi="Wingdings"/>
    </w:rPr>
  </w:style>
  <w:style w:type="character" w:customStyle="1" w:styleId="WW8Num4z1">
    <w:name w:val="WW8Num4z1"/>
    <w:uiPriority w:val="99"/>
    <w:rsid w:val="008A655D"/>
    <w:rPr>
      <w:rFonts w:ascii="Courier New" w:hAnsi="Courier New"/>
    </w:rPr>
  </w:style>
  <w:style w:type="character" w:customStyle="1" w:styleId="WW8Num4z3">
    <w:name w:val="WW8Num4z3"/>
    <w:uiPriority w:val="99"/>
    <w:rsid w:val="008A655D"/>
    <w:rPr>
      <w:rFonts w:ascii="Symbol" w:hAnsi="Symbol"/>
    </w:rPr>
  </w:style>
  <w:style w:type="character" w:customStyle="1" w:styleId="oznaovn">
    <w:name w:val="označování"/>
    <w:uiPriority w:val="99"/>
    <w:rsid w:val="008A655D"/>
    <w:rPr>
      <w:rFonts w:ascii="Book Antiqua" w:hAnsi="Book Antiqua"/>
      <w:i/>
    </w:rPr>
  </w:style>
  <w:style w:type="character" w:customStyle="1" w:styleId="WW8Num6z0">
    <w:name w:val="WW8Num6z0"/>
    <w:uiPriority w:val="99"/>
    <w:rsid w:val="008A655D"/>
    <w:rPr>
      <w:rFonts w:ascii="StarSymbol" w:hAnsi="StarSymbol"/>
      <w:sz w:val="18"/>
    </w:rPr>
  </w:style>
  <w:style w:type="character" w:customStyle="1" w:styleId="WW8Num7z0">
    <w:name w:val="WW8Num7z0"/>
    <w:uiPriority w:val="99"/>
    <w:rsid w:val="008A655D"/>
    <w:rPr>
      <w:rFonts w:ascii="StarSymbol" w:hAnsi="StarSymbol"/>
      <w:sz w:val="18"/>
    </w:rPr>
  </w:style>
  <w:style w:type="character" w:customStyle="1" w:styleId="WW8Num8z0">
    <w:name w:val="WW8Num8z0"/>
    <w:uiPriority w:val="99"/>
    <w:rsid w:val="008A655D"/>
    <w:rPr>
      <w:rFonts w:ascii="StarSymbol" w:hAnsi="StarSymbol"/>
      <w:sz w:val="18"/>
    </w:rPr>
  </w:style>
  <w:style w:type="character" w:customStyle="1" w:styleId="WW8Num9z0">
    <w:name w:val="WW8Num9z0"/>
    <w:uiPriority w:val="99"/>
    <w:rsid w:val="008A655D"/>
    <w:rPr>
      <w:rFonts w:ascii="StarSymbol" w:hAnsi="StarSymbol"/>
      <w:sz w:val="18"/>
    </w:rPr>
  </w:style>
  <w:style w:type="character" w:customStyle="1" w:styleId="WW8Num10z0">
    <w:name w:val="WW8Num10z0"/>
    <w:uiPriority w:val="99"/>
    <w:rsid w:val="008A655D"/>
    <w:rPr>
      <w:rFonts w:ascii="StarSymbol" w:hAnsi="StarSymbol"/>
      <w:sz w:val="18"/>
    </w:rPr>
  </w:style>
  <w:style w:type="character" w:customStyle="1" w:styleId="WW8Num11z0">
    <w:name w:val="WW8Num11z0"/>
    <w:uiPriority w:val="99"/>
    <w:rsid w:val="008A655D"/>
    <w:rPr>
      <w:rFonts w:ascii="StarSymbol" w:hAnsi="StarSymbol"/>
      <w:sz w:val="18"/>
    </w:rPr>
  </w:style>
  <w:style w:type="character" w:customStyle="1" w:styleId="WW8Num12z0">
    <w:name w:val="WW8Num12z0"/>
    <w:uiPriority w:val="99"/>
    <w:rsid w:val="008A655D"/>
    <w:rPr>
      <w:rFonts w:ascii="StarSymbol" w:hAnsi="StarSymbol"/>
      <w:sz w:val="18"/>
    </w:rPr>
  </w:style>
  <w:style w:type="character" w:customStyle="1" w:styleId="WW8Num13z0">
    <w:name w:val="WW8Num13z0"/>
    <w:uiPriority w:val="99"/>
    <w:rsid w:val="008A655D"/>
    <w:rPr>
      <w:rFonts w:ascii="StarSymbol" w:hAnsi="StarSymbol"/>
      <w:sz w:val="18"/>
    </w:rPr>
  </w:style>
  <w:style w:type="character" w:customStyle="1" w:styleId="WW8Num19z0">
    <w:name w:val="WW8Num19z0"/>
    <w:uiPriority w:val="99"/>
    <w:rsid w:val="008A655D"/>
    <w:rPr>
      <w:rFonts w:ascii="StarSymbol" w:hAnsi="StarSymbol"/>
      <w:sz w:val="18"/>
    </w:rPr>
  </w:style>
  <w:style w:type="character" w:customStyle="1" w:styleId="WW8Num16z0">
    <w:name w:val="WW8Num16z0"/>
    <w:uiPriority w:val="99"/>
    <w:rsid w:val="008A655D"/>
    <w:rPr>
      <w:rFonts w:ascii="StarSymbol" w:hAnsi="StarSymbol"/>
      <w:sz w:val="18"/>
    </w:rPr>
  </w:style>
  <w:style w:type="character" w:customStyle="1" w:styleId="WW8Num21z0">
    <w:name w:val="WW8Num21z0"/>
    <w:uiPriority w:val="99"/>
    <w:rsid w:val="008A655D"/>
    <w:rPr>
      <w:rFonts w:ascii="StarSymbol" w:hAnsi="StarSymbol"/>
      <w:sz w:val="18"/>
    </w:rPr>
  </w:style>
  <w:style w:type="character" w:customStyle="1" w:styleId="WW8Num18z0">
    <w:name w:val="WW8Num18z0"/>
    <w:uiPriority w:val="99"/>
    <w:rsid w:val="008A655D"/>
    <w:rPr>
      <w:rFonts w:ascii="StarSymbol" w:hAnsi="StarSymbol"/>
      <w:sz w:val="18"/>
    </w:rPr>
  </w:style>
  <w:style w:type="character" w:customStyle="1" w:styleId="WW8Num23z0">
    <w:name w:val="WW8Num23z0"/>
    <w:uiPriority w:val="99"/>
    <w:rsid w:val="008A655D"/>
    <w:rPr>
      <w:rFonts w:ascii="StarSymbol" w:hAnsi="StarSymbol"/>
      <w:sz w:val="18"/>
    </w:rPr>
  </w:style>
  <w:style w:type="character" w:customStyle="1" w:styleId="WW8Num24z0">
    <w:name w:val="WW8Num24z0"/>
    <w:uiPriority w:val="99"/>
    <w:rsid w:val="008A655D"/>
    <w:rPr>
      <w:rFonts w:ascii="StarSymbol" w:hAnsi="StarSymbol"/>
      <w:sz w:val="18"/>
    </w:rPr>
  </w:style>
  <w:style w:type="character" w:customStyle="1" w:styleId="WW8Num25z0">
    <w:name w:val="WW8Num25z0"/>
    <w:uiPriority w:val="99"/>
    <w:rsid w:val="008A655D"/>
    <w:rPr>
      <w:rFonts w:ascii="StarSymbol" w:hAnsi="StarSymbol"/>
      <w:sz w:val="18"/>
    </w:rPr>
  </w:style>
  <w:style w:type="character" w:customStyle="1" w:styleId="WW8Num26z0">
    <w:name w:val="WW8Num26z0"/>
    <w:uiPriority w:val="99"/>
    <w:rsid w:val="008A655D"/>
    <w:rPr>
      <w:rFonts w:ascii="StarSymbol" w:hAnsi="StarSymbol"/>
      <w:sz w:val="18"/>
    </w:rPr>
  </w:style>
  <w:style w:type="paragraph" w:styleId="Zkladntext">
    <w:name w:val="Body Text"/>
    <w:basedOn w:val="zklad"/>
    <w:link w:val="ZkladntextChar"/>
    <w:uiPriority w:val="99"/>
    <w:rsid w:val="008A655D"/>
    <w:pPr>
      <w:keepNext/>
      <w:pageBreakBefore/>
      <w:widowControl/>
      <w:spacing w:before="57" w:after="57"/>
      <w:ind w:firstLine="454"/>
      <w:jc w:val="left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9C3FE1"/>
    <w:rPr>
      <w:rFonts w:cs="Tahoma"/>
      <w:sz w:val="24"/>
      <w:szCs w:val="24"/>
    </w:rPr>
  </w:style>
  <w:style w:type="paragraph" w:customStyle="1" w:styleId="Nadpis">
    <w:name w:val="Nadpis"/>
    <w:basedOn w:val="Normln"/>
    <w:next w:val="Zkladntext"/>
    <w:uiPriority w:val="99"/>
    <w:rsid w:val="008A655D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uiPriority w:val="99"/>
    <w:rsid w:val="008A655D"/>
  </w:style>
  <w:style w:type="paragraph" w:styleId="Zhlav">
    <w:name w:val="header"/>
    <w:basedOn w:val="Normln"/>
    <w:link w:val="ZhlavChar"/>
    <w:uiPriority w:val="99"/>
    <w:rsid w:val="008A655D"/>
    <w:pPr>
      <w:suppressLineNumbers/>
      <w:tabs>
        <w:tab w:val="center" w:pos="7284"/>
        <w:tab w:val="right" w:pos="14569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9C3FE1"/>
    <w:rPr>
      <w:rFonts w:cs="Tahoma"/>
      <w:sz w:val="24"/>
      <w:szCs w:val="24"/>
    </w:rPr>
  </w:style>
  <w:style w:type="paragraph" w:styleId="Zpat">
    <w:name w:val="footer"/>
    <w:basedOn w:val="Normln"/>
    <w:link w:val="ZpatChar"/>
    <w:uiPriority w:val="99"/>
    <w:rsid w:val="008A655D"/>
    <w:pPr>
      <w:suppressLineNumbers/>
      <w:tabs>
        <w:tab w:val="center" w:pos="4818"/>
        <w:tab w:val="right" w:pos="9637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9C3FE1"/>
    <w:rPr>
      <w:rFonts w:cs="Tahoma"/>
      <w:sz w:val="24"/>
      <w:szCs w:val="24"/>
    </w:rPr>
  </w:style>
  <w:style w:type="paragraph" w:customStyle="1" w:styleId="Obsahtabulky">
    <w:name w:val="Obsah tabulky"/>
    <w:basedOn w:val="Normln"/>
    <w:uiPriority w:val="99"/>
    <w:rsid w:val="008A655D"/>
    <w:pPr>
      <w:suppressLineNumbers/>
    </w:pPr>
  </w:style>
  <w:style w:type="paragraph" w:customStyle="1" w:styleId="Nadpistabulky">
    <w:name w:val="Nadpis tabulky"/>
    <w:basedOn w:val="Obsahtabulky"/>
    <w:uiPriority w:val="99"/>
    <w:rsid w:val="008A655D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uiPriority w:val="99"/>
    <w:rsid w:val="008A655D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uiPriority w:val="99"/>
    <w:rsid w:val="008A655D"/>
  </w:style>
  <w:style w:type="paragraph" w:customStyle="1" w:styleId="Rejstk">
    <w:name w:val="Rejstřík"/>
    <w:basedOn w:val="Normln"/>
    <w:uiPriority w:val="99"/>
    <w:rsid w:val="008A655D"/>
    <w:pPr>
      <w:suppressLineNumbers/>
    </w:pPr>
  </w:style>
  <w:style w:type="paragraph" w:styleId="Nadpisobsahu">
    <w:name w:val="TOC Heading"/>
    <w:basedOn w:val="Nadpis"/>
    <w:uiPriority w:val="99"/>
    <w:qFormat/>
    <w:rsid w:val="008A655D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uiPriority w:val="99"/>
    <w:semiHidden/>
    <w:rsid w:val="008A655D"/>
    <w:pPr>
      <w:tabs>
        <w:tab w:val="right" w:leader="dot" w:pos="9638"/>
      </w:tabs>
    </w:pPr>
  </w:style>
  <w:style w:type="paragraph" w:styleId="Obsah2">
    <w:name w:val="toc 2"/>
    <w:basedOn w:val="Rejstk"/>
    <w:uiPriority w:val="99"/>
    <w:semiHidden/>
    <w:rsid w:val="008A655D"/>
    <w:pPr>
      <w:tabs>
        <w:tab w:val="right" w:leader="dot" w:pos="9638"/>
      </w:tabs>
      <w:ind w:left="283"/>
    </w:pPr>
  </w:style>
  <w:style w:type="paragraph" w:styleId="Obsah3">
    <w:name w:val="toc 3"/>
    <w:basedOn w:val="Rejstk"/>
    <w:uiPriority w:val="99"/>
    <w:semiHidden/>
    <w:rsid w:val="008A655D"/>
    <w:pPr>
      <w:tabs>
        <w:tab w:val="right" w:leader="dot" w:pos="9638"/>
      </w:tabs>
      <w:ind w:left="566"/>
    </w:pPr>
  </w:style>
  <w:style w:type="paragraph" w:styleId="Obsah4">
    <w:name w:val="toc 4"/>
    <w:basedOn w:val="Rejstk"/>
    <w:uiPriority w:val="99"/>
    <w:semiHidden/>
    <w:rsid w:val="008A655D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uiPriority w:val="99"/>
    <w:rsid w:val="008A655D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uiPriority w:val="99"/>
    <w:rsid w:val="008A655D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uiPriority w:val="99"/>
    <w:rsid w:val="008A655D"/>
    <w:rPr>
      <w:sz w:val="40"/>
    </w:rPr>
  </w:style>
  <w:style w:type="paragraph" w:customStyle="1" w:styleId="kapitolka">
    <w:name w:val="kapitolka"/>
    <w:basedOn w:val="nadpisy"/>
    <w:uiPriority w:val="99"/>
    <w:rsid w:val="008A655D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uiPriority w:val="99"/>
    <w:rsid w:val="008A655D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uiPriority w:val="99"/>
    <w:rsid w:val="008A655D"/>
    <w:pPr>
      <w:pageBreakBefore/>
    </w:pPr>
  </w:style>
  <w:style w:type="paragraph" w:customStyle="1" w:styleId="tabulkanadpis">
    <w:name w:val="tabulkanadpis"/>
    <w:basedOn w:val="zklad"/>
    <w:uiPriority w:val="99"/>
    <w:rsid w:val="008A655D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uiPriority w:val="99"/>
    <w:rsid w:val="007D470A"/>
    <w:pPr>
      <w:numPr>
        <w:numId w:val="3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uiPriority w:val="99"/>
    <w:rsid w:val="008A655D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uiPriority w:val="99"/>
    <w:rsid w:val="008A655D"/>
    <w:rPr>
      <w:sz w:val="24"/>
    </w:rPr>
  </w:style>
  <w:style w:type="paragraph" w:customStyle="1" w:styleId="odrkatext">
    <w:name w:val="odrážkatext"/>
    <w:basedOn w:val="textik"/>
    <w:uiPriority w:val="99"/>
    <w:rsid w:val="004E187E"/>
    <w:pPr>
      <w:tabs>
        <w:tab w:val="num" w:pos="340"/>
      </w:tabs>
      <w:ind w:left="340" w:hanging="227"/>
    </w:pPr>
  </w:style>
  <w:style w:type="paragraph" w:customStyle="1" w:styleId="tabulkaoddl">
    <w:name w:val="tabulkaoddíl"/>
    <w:basedOn w:val="tabulkanadpis"/>
    <w:uiPriority w:val="99"/>
    <w:rsid w:val="008A655D"/>
    <w:pPr>
      <w:spacing w:before="57"/>
    </w:pPr>
  </w:style>
  <w:style w:type="paragraph" w:customStyle="1" w:styleId="odrka2">
    <w:name w:val="odrážka2"/>
    <w:basedOn w:val="odrka"/>
    <w:uiPriority w:val="99"/>
    <w:rsid w:val="008A655D"/>
    <w:pPr>
      <w:numPr>
        <w:numId w:val="8"/>
      </w:numPr>
      <w:ind w:left="454" w:firstLine="0"/>
    </w:pPr>
  </w:style>
  <w:style w:type="paragraph" w:customStyle="1" w:styleId="podkapitolka">
    <w:name w:val="podkapitolka"/>
    <w:basedOn w:val="kapitolka"/>
    <w:uiPriority w:val="99"/>
    <w:rsid w:val="008A655D"/>
    <w:rPr>
      <w:sz w:val="24"/>
    </w:rPr>
  </w:style>
  <w:style w:type="paragraph" w:customStyle="1" w:styleId="kompetence">
    <w:name w:val="kompetence"/>
    <w:basedOn w:val="textik"/>
    <w:next w:val="textik"/>
    <w:uiPriority w:val="99"/>
    <w:rsid w:val="004E187E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uiPriority w:val="99"/>
    <w:rsid w:val="008A655D"/>
    <w:pPr>
      <w:keepNext/>
    </w:pPr>
    <w:rPr>
      <w:b/>
      <w:bCs/>
    </w:rPr>
  </w:style>
  <w:style w:type="paragraph" w:customStyle="1" w:styleId="kapitolkaosnovy">
    <w:name w:val="kapitolkaosnovy"/>
    <w:basedOn w:val="kapitolka"/>
    <w:uiPriority w:val="99"/>
    <w:rsid w:val="008A655D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uiPriority w:val="99"/>
    <w:rsid w:val="008A655D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uiPriority w:val="99"/>
    <w:rsid w:val="008A655D"/>
  </w:style>
  <w:style w:type="paragraph" w:customStyle="1" w:styleId="vzdelobsahuo">
    <w:name w:val="vzdelobsahuo"/>
    <w:basedOn w:val="kapitolka"/>
    <w:uiPriority w:val="99"/>
    <w:rsid w:val="008A655D"/>
  </w:style>
  <w:style w:type="paragraph" w:customStyle="1" w:styleId="textik">
    <w:name w:val="textik"/>
    <w:basedOn w:val="zklad"/>
    <w:uiPriority w:val="99"/>
    <w:rsid w:val="008A655D"/>
    <w:pPr>
      <w:ind w:firstLine="454"/>
    </w:pPr>
    <w:rPr>
      <w:sz w:val="24"/>
    </w:rPr>
  </w:style>
  <w:style w:type="paragraph" w:customStyle="1" w:styleId="tabulkamezi">
    <w:name w:val="tabulkamezi"/>
    <w:basedOn w:val="tabulkaoddl"/>
    <w:uiPriority w:val="99"/>
    <w:rsid w:val="008A655D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8A655D"/>
    <w:pPr>
      <w:spacing w:before="0" w:after="0"/>
    </w:pPr>
  </w:style>
  <w:style w:type="paragraph" w:customStyle="1" w:styleId="zak">
    <w:name w:val="zak"/>
    <w:basedOn w:val="tabulkaoddl"/>
    <w:uiPriority w:val="99"/>
    <w:rsid w:val="008A655D"/>
    <w:rPr>
      <w:b w:val="0"/>
      <w:i w:val="0"/>
    </w:rPr>
  </w:style>
  <w:style w:type="paragraph" w:customStyle="1" w:styleId="odrrkaPT">
    <w:name w:val="odrrážkaPT"/>
    <w:basedOn w:val="odrka2"/>
    <w:uiPriority w:val="99"/>
    <w:rsid w:val="008A655D"/>
    <w:pPr>
      <w:ind w:left="0"/>
    </w:pPr>
  </w:style>
  <w:style w:type="character" w:styleId="slostrnky">
    <w:name w:val="page number"/>
    <w:basedOn w:val="Standardnpsmoodstavce"/>
    <w:uiPriority w:val="99"/>
    <w:rsid w:val="005F1A7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05DEF-08C5-4567-8B97-667ED801E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3823</Words>
  <Characters>22562</Characters>
  <Application>Microsoft Office Word</Application>
  <DocSecurity>0</DocSecurity>
  <Lines>188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Biologie</vt:lpstr>
    </vt:vector>
  </TitlesOfParts>
  <Company>GYKOVY</Company>
  <LinksUpToDate>false</LinksUpToDate>
  <CharactersWithSpaces>26333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Biologie</dc:title>
  <dc:creator>orsagova</dc:creator>
  <cp:lastModifiedBy>Romana Orságová</cp:lastModifiedBy>
  <cp:revision>2</cp:revision>
  <cp:lastPrinted>2014-02-19T10:30:00Z</cp:lastPrinted>
  <dcterms:created xsi:type="dcterms:W3CDTF">2025-05-15T18:03:00Z</dcterms:created>
  <dcterms:modified xsi:type="dcterms:W3CDTF">2025-05-15T18:03:00Z</dcterms:modified>
</cp:coreProperties>
</file>